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A" w:rsidRDefault="00A42FDC" w:rsidP="006F7378">
      <w:r>
        <w:t xml:space="preserve">           </w:t>
      </w:r>
    </w:p>
    <w:p w:rsidR="006E75CA" w:rsidRDefault="006E75CA" w:rsidP="006C2720"/>
    <w:tbl>
      <w:tblPr>
        <w:tblpPr w:leftFromText="180" w:rightFromText="180" w:vertAnchor="text" w:horzAnchor="margin" w:tblpX="75" w:tblpY="-302"/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212A5" w:rsidRPr="008575BC" w:rsidTr="006C2720">
        <w:trPr>
          <w:trHeight w:val="644"/>
        </w:trPr>
        <w:tc>
          <w:tcPr>
            <w:tcW w:w="9889" w:type="dxa"/>
            <w:vAlign w:val="bottom"/>
          </w:tcPr>
          <w:p w:rsidR="006C2720" w:rsidRPr="006C2720" w:rsidRDefault="00892E70" w:rsidP="006C2720">
            <w:pPr>
              <w:shd w:val="clear" w:color="auto" w:fill="FFFFFF"/>
              <w:tabs>
                <w:tab w:val="left" w:pos="0"/>
              </w:tabs>
              <w:spacing w:after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</w:t>
            </w:r>
            <w:r w:rsidR="006C2720"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АСИНОВСКОГО ГОРОДСКОГО ПОСЕЛЕНИЯ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ТОМСКОЙ ОБЛАСТИ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C2720"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  <w:p w:rsidR="006C2720" w:rsidRPr="006C2720" w:rsidRDefault="00DF6BBF" w:rsidP="006C2720">
            <w:pPr>
              <w:tabs>
                <w:tab w:val="left" w:pos="0"/>
                <w:tab w:val="left" w:pos="87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2720">
              <w:rPr>
                <w:rFonts w:ascii="Times New Roman" w:hAnsi="Times New Roman"/>
                <w:sz w:val="24"/>
                <w:szCs w:val="24"/>
              </w:rPr>
              <w:t>О</w:t>
            </w:r>
            <w:r w:rsidR="006C2720" w:rsidRPr="006C2720">
              <w:rPr>
                <w:rFonts w:ascii="Times New Roman" w:hAnsi="Times New Roman"/>
                <w:sz w:val="24"/>
                <w:szCs w:val="24"/>
              </w:rPr>
              <w:t>т</w:t>
            </w:r>
            <w:r w:rsidR="0012225D">
              <w:rPr>
                <w:rFonts w:ascii="Times New Roman" w:hAnsi="Times New Roman"/>
                <w:sz w:val="24"/>
                <w:szCs w:val="24"/>
              </w:rPr>
              <w:t xml:space="preserve"> 15.05.2024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534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12225D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  <w:r w:rsidR="006C2720" w:rsidRPr="006C2720">
              <w:rPr>
                <w:rFonts w:ascii="Times New Roman" w:hAnsi="Times New Roman"/>
                <w:sz w:val="24"/>
                <w:szCs w:val="24"/>
              </w:rPr>
              <w:t>№</w:t>
            </w:r>
            <w:r w:rsidR="00726B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225D">
              <w:rPr>
                <w:rFonts w:ascii="Times New Roman" w:hAnsi="Times New Roman"/>
                <w:sz w:val="24"/>
                <w:szCs w:val="24"/>
              </w:rPr>
              <w:t>435/24</w:t>
            </w: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2720">
              <w:rPr>
                <w:rFonts w:ascii="Times New Roman" w:hAnsi="Times New Roman"/>
                <w:b/>
                <w:sz w:val="24"/>
                <w:szCs w:val="24"/>
              </w:rPr>
              <w:t>г. Асино</w:t>
            </w:r>
          </w:p>
          <w:p w:rsidR="00B212A5" w:rsidRPr="008575BC" w:rsidRDefault="00B212A5" w:rsidP="006C2720">
            <w:pPr>
              <w:tabs>
                <w:tab w:val="left" w:pos="0"/>
                <w:tab w:val="left" w:pos="6840"/>
              </w:tabs>
              <w:spacing w:line="240" w:lineRule="auto"/>
              <w:ind w:left="851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E4E" w:rsidRPr="008575BC" w:rsidRDefault="00D56E4E" w:rsidP="006C272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r40"/>
      <w:bookmarkEnd w:id="1"/>
      <w:r w:rsidRPr="008575BC">
        <w:rPr>
          <w:rFonts w:ascii="Times New Roman" w:hAnsi="Times New Roman"/>
          <w:b/>
          <w:sz w:val="24"/>
          <w:szCs w:val="24"/>
        </w:rPr>
        <w:t xml:space="preserve">О </w:t>
      </w:r>
      <w:r w:rsidR="00CC08FF" w:rsidRPr="008575BC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Асиновского городского поселения от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 </w:t>
      </w:r>
      <w:r w:rsidR="00E77A3D" w:rsidRPr="008575BC">
        <w:rPr>
          <w:rFonts w:ascii="Times New Roman" w:hAnsi="Times New Roman"/>
          <w:b/>
          <w:sz w:val="24"/>
          <w:szCs w:val="24"/>
        </w:rPr>
        <w:t>22.04.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2019 № 274/19 </w:t>
      </w:r>
      <w:r w:rsidR="00CC08FF" w:rsidRPr="008575BC">
        <w:rPr>
          <w:rFonts w:ascii="Times New Roman" w:hAnsi="Times New Roman"/>
          <w:b/>
          <w:sz w:val="24"/>
          <w:szCs w:val="24"/>
        </w:rPr>
        <w:t>«</w:t>
      </w:r>
      <w:r w:rsidR="007D3D4B" w:rsidRPr="008575BC">
        <w:rPr>
          <w:rFonts w:ascii="Times New Roman" w:hAnsi="Times New Roman"/>
          <w:b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B00CE4" w:rsidRPr="008575BC">
        <w:rPr>
          <w:rFonts w:ascii="Times New Roman" w:hAnsi="Times New Roman"/>
          <w:b/>
          <w:sz w:val="24"/>
          <w:szCs w:val="24"/>
        </w:rPr>
        <w:t>»</w:t>
      </w:r>
    </w:p>
    <w:p w:rsidR="00D56E4E" w:rsidRPr="008575BC" w:rsidRDefault="00D56E4E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67C" w:rsidRPr="00221F8A" w:rsidRDefault="00564A83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3D280F" w:rsidRPr="00221F8A">
        <w:rPr>
          <w:rFonts w:ascii="Times New Roman" w:hAnsi="Times New Roman"/>
          <w:sz w:val="24"/>
          <w:szCs w:val="24"/>
        </w:rPr>
        <w:t>В ц</w:t>
      </w:r>
      <w:r w:rsidR="002C1405" w:rsidRPr="00221F8A">
        <w:rPr>
          <w:rFonts w:ascii="Times New Roman" w:hAnsi="Times New Roman"/>
          <w:sz w:val="24"/>
          <w:szCs w:val="24"/>
        </w:rPr>
        <w:t xml:space="preserve">елях привидения муниципального </w:t>
      </w:r>
      <w:r w:rsidR="003D280F" w:rsidRPr="00221F8A">
        <w:rPr>
          <w:rFonts w:ascii="Times New Roman" w:hAnsi="Times New Roman"/>
          <w:sz w:val="24"/>
          <w:szCs w:val="24"/>
        </w:rPr>
        <w:t>правового акта в соответствие с требованиями законодательства, руководствуясь Методическими рекомендациями по определению схем размещения мест (площадок) накопления твердых коммунальных отходов и  ведению реестров мест (площадок) накопления твердых коммунальных отходов на территории Томской области, утвержденными распоряжением Департамента природных ресурсов и охраны окружающей среды Томской области от 13.05.2020 № 87,</w:t>
      </w:r>
    </w:p>
    <w:p w:rsidR="003D280F" w:rsidRPr="00221F8A" w:rsidRDefault="003D280F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6E4E" w:rsidRPr="00221F8A" w:rsidRDefault="00D56E4E" w:rsidP="006C2720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21F8A">
        <w:rPr>
          <w:rFonts w:ascii="Times New Roman" w:hAnsi="Times New Roman"/>
          <w:b/>
          <w:sz w:val="24"/>
          <w:szCs w:val="24"/>
        </w:rPr>
        <w:t>ПОСТАНОВЛЯЮ:</w:t>
      </w:r>
    </w:p>
    <w:p w:rsidR="00032254" w:rsidRPr="00221F8A" w:rsidRDefault="00892E70" w:rsidP="00892E70">
      <w:pPr>
        <w:pStyle w:val="a3"/>
        <w:tabs>
          <w:tab w:val="left" w:pos="0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</w:t>
      </w:r>
      <w:r w:rsidR="00F5667C" w:rsidRPr="00221F8A">
        <w:rPr>
          <w:rFonts w:ascii="Times New Roman" w:hAnsi="Times New Roman"/>
          <w:sz w:val="24"/>
          <w:szCs w:val="24"/>
        </w:rPr>
        <w:t>В</w:t>
      </w:r>
      <w:r w:rsidR="00CC08FF" w:rsidRPr="00221F8A">
        <w:rPr>
          <w:rFonts w:ascii="Times New Roman" w:hAnsi="Times New Roman"/>
          <w:sz w:val="24"/>
          <w:szCs w:val="24"/>
        </w:rPr>
        <w:t xml:space="preserve"> </w:t>
      </w:r>
      <w:r w:rsidR="009D577B" w:rsidRPr="00221F8A">
        <w:rPr>
          <w:rFonts w:ascii="Times New Roman" w:hAnsi="Times New Roman"/>
          <w:sz w:val="24"/>
          <w:szCs w:val="24"/>
        </w:rPr>
        <w:t>Р</w:t>
      </w:r>
      <w:r w:rsidR="00F5667C" w:rsidRPr="00221F8A">
        <w:rPr>
          <w:rFonts w:ascii="Times New Roman" w:hAnsi="Times New Roman"/>
          <w:sz w:val="24"/>
          <w:szCs w:val="24"/>
        </w:rPr>
        <w:t xml:space="preserve">еестр мест (площадок) накопления твердых коммунальных отходов на территории муниципального образования «Асиновское городское поселение», утвержденный </w:t>
      </w:r>
      <w:r w:rsidR="00340EF0" w:rsidRPr="00221F8A">
        <w:rPr>
          <w:rFonts w:ascii="Times New Roman" w:hAnsi="Times New Roman"/>
          <w:sz w:val="24"/>
          <w:szCs w:val="24"/>
        </w:rPr>
        <w:t>приложение</w:t>
      </w:r>
      <w:r w:rsidR="00F5667C" w:rsidRPr="00221F8A">
        <w:rPr>
          <w:rFonts w:ascii="Times New Roman" w:hAnsi="Times New Roman"/>
          <w:sz w:val="24"/>
          <w:szCs w:val="24"/>
        </w:rPr>
        <w:t>м</w:t>
      </w:r>
      <w:r w:rsidR="00340EF0" w:rsidRPr="00221F8A">
        <w:rPr>
          <w:rFonts w:ascii="Times New Roman" w:hAnsi="Times New Roman"/>
          <w:sz w:val="24"/>
          <w:szCs w:val="24"/>
        </w:rPr>
        <w:t xml:space="preserve"> № 2 к постановлению </w:t>
      </w:r>
      <w:r w:rsidR="007E68AA" w:rsidRPr="00221F8A">
        <w:rPr>
          <w:rFonts w:ascii="Times New Roman" w:hAnsi="Times New Roman"/>
          <w:sz w:val="24"/>
          <w:szCs w:val="24"/>
        </w:rPr>
        <w:t xml:space="preserve">Администрации Асиновского городского поселения </w:t>
      </w:r>
      <w:r w:rsidR="007D3D4B" w:rsidRPr="00221F8A">
        <w:rPr>
          <w:rFonts w:ascii="Times New Roman" w:hAnsi="Times New Roman"/>
          <w:sz w:val="24"/>
          <w:szCs w:val="24"/>
        </w:rPr>
        <w:t xml:space="preserve">от </w:t>
      </w:r>
      <w:r w:rsidR="00F5667C" w:rsidRPr="00221F8A">
        <w:rPr>
          <w:rFonts w:ascii="Times New Roman" w:hAnsi="Times New Roman"/>
          <w:sz w:val="24"/>
          <w:szCs w:val="24"/>
        </w:rPr>
        <w:t>22.04.</w:t>
      </w:r>
      <w:r w:rsidR="007D3D4B" w:rsidRPr="00221F8A">
        <w:rPr>
          <w:rFonts w:ascii="Times New Roman" w:hAnsi="Times New Roman"/>
          <w:sz w:val="24"/>
          <w:szCs w:val="24"/>
        </w:rPr>
        <w:t xml:space="preserve">2019 № 274/19 </w:t>
      </w:r>
      <w:r w:rsidR="00B00CE4" w:rsidRPr="00221F8A">
        <w:rPr>
          <w:rFonts w:ascii="Times New Roman" w:hAnsi="Times New Roman"/>
          <w:sz w:val="24"/>
          <w:szCs w:val="24"/>
        </w:rPr>
        <w:t>«</w:t>
      </w:r>
      <w:r w:rsidR="007D3D4B" w:rsidRPr="00221F8A">
        <w:rPr>
          <w:rFonts w:ascii="Times New Roman" w:hAnsi="Times New Roman"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7E68AA" w:rsidRPr="00221F8A">
        <w:rPr>
          <w:rFonts w:ascii="Times New Roman" w:hAnsi="Times New Roman"/>
          <w:sz w:val="24"/>
          <w:szCs w:val="24"/>
        </w:rPr>
        <w:t>»</w:t>
      </w:r>
      <w:r w:rsidR="00F5667C" w:rsidRPr="00221F8A">
        <w:rPr>
          <w:rFonts w:ascii="Times New Roman" w:hAnsi="Times New Roman"/>
          <w:sz w:val="24"/>
          <w:szCs w:val="24"/>
        </w:rPr>
        <w:t xml:space="preserve"> (далее-Постановление</w:t>
      </w:r>
      <w:r w:rsidR="008575BC" w:rsidRPr="00221F8A">
        <w:rPr>
          <w:rFonts w:ascii="Times New Roman" w:hAnsi="Times New Roman"/>
          <w:sz w:val="24"/>
          <w:szCs w:val="24"/>
        </w:rPr>
        <w:t>, реестр</w:t>
      </w:r>
      <w:r w:rsidR="00F5667C" w:rsidRPr="00221F8A">
        <w:rPr>
          <w:rFonts w:ascii="Times New Roman" w:hAnsi="Times New Roman"/>
          <w:sz w:val="24"/>
          <w:szCs w:val="24"/>
        </w:rPr>
        <w:t>) внести следующ</w:t>
      </w:r>
      <w:r w:rsidR="008575BC" w:rsidRPr="00221F8A">
        <w:rPr>
          <w:rFonts w:ascii="Times New Roman" w:hAnsi="Times New Roman"/>
          <w:sz w:val="24"/>
          <w:szCs w:val="24"/>
        </w:rPr>
        <w:t>и</w:t>
      </w:r>
      <w:r w:rsidR="00F5667C" w:rsidRPr="00221F8A">
        <w:rPr>
          <w:rFonts w:ascii="Times New Roman" w:hAnsi="Times New Roman"/>
          <w:sz w:val="24"/>
          <w:szCs w:val="24"/>
        </w:rPr>
        <w:t>е изменени</w:t>
      </w:r>
      <w:r w:rsidR="008575BC" w:rsidRPr="00221F8A">
        <w:rPr>
          <w:rFonts w:ascii="Times New Roman" w:hAnsi="Times New Roman"/>
          <w:sz w:val="24"/>
          <w:szCs w:val="24"/>
        </w:rPr>
        <w:t>я</w:t>
      </w:r>
      <w:r w:rsidR="00F5667C" w:rsidRPr="00221F8A">
        <w:rPr>
          <w:rFonts w:ascii="Times New Roman" w:hAnsi="Times New Roman"/>
          <w:sz w:val="24"/>
          <w:szCs w:val="24"/>
        </w:rPr>
        <w:t>:</w:t>
      </w:r>
    </w:p>
    <w:p w:rsidR="00E00C94" w:rsidRPr="00221F8A" w:rsidRDefault="00D306A8" w:rsidP="00E00C94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21F8A">
        <w:rPr>
          <w:rFonts w:ascii="Times New Roman" w:hAnsi="Times New Roman"/>
          <w:sz w:val="24"/>
          <w:szCs w:val="24"/>
        </w:rPr>
        <w:t xml:space="preserve">    </w:t>
      </w:r>
      <w:r w:rsidR="00832FCC" w:rsidRPr="00221F8A">
        <w:rPr>
          <w:rFonts w:ascii="Times New Roman" w:hAnsi="Times New Roman"/>
          <w:sz w:val="24"/>
          <w:szCs w:val="24"/>
        </w:rPr>
        <w:t xml:space="preserve">      </w:t>
      </w:r>
      <w:r w:rsidR="00E00C94" w:rsidRPr="00221F8A">
        <w:rPr>
          <w:rFonts w:ascii="Times New Roman" w:hAnsi="Times New Roman"/>
          <w:sz w:val="24"/>
          <w:szCs w:val="24"/>
        </w:rPr>
        <w:t>1)</w:t>
      </w:r>
      <w:r w:rsidRPr="00221F8A">
        <w:rPr>
          <w:rFonts w:ascii="Times New Roman" w:hAnsi="Times New Roman"/>
          <w:sz w:val="24"/>
          <w:szCs w:val="24"/>
        </w:rPr>
        <w:t xml:space="preserve"> </w:t>
      </w:r>
      <w:r w:rsidR="00E00C94" w:rsidRPr="00221F8A">
        <w:rPr>
          <w:rFonts w:ascii="Times New Roman" w:hAnsi="Times New Roman"/>
          <w:sz w:val="24"/>
          <w:szCs w:val="24"/>
        </w:rPr>
        <w:t>В Реестре строк</w:t>
      </w:r>
      <w:r w:rsidR="00185A8D">
        <w:rPr>
          <w:rFonts w:ascii="Times New Roman" w:hAnsi="Times New Roman"/>
          <w:sz w:val="24"/>
          <w:szCs w:val="24"/>
        </w:rPr>
        <w:t>и</w:t>
      </w:r>
      <w:r w:rsidR="00E00C94" w:rsidRPr="00221F8A">
        <w:rPr>
          <w:rFonts w:ascii="Times New Roman" w:hAnsi="Times New Roman"/>
          <w:sz w:val="24"/>
          <w:szCs w:val="24"/>
        </w:rPr>
        <w:t xml:space="preserve"> № </w:t>
      </w:r>
      <w:r w:rsidR="0022534B">
        <w:rPr>
          <w:rFonts w:ascii="Times New Roman" w:hAnsi="Times New Roman"/>
          <w:sz w:val="24"/>
          <w:szCs w:val="24"/>
        </w:rPr>
        <w:t>83,194</w:t>
      </w:r>
      <w:r w:rsidR="00E00C94" w:rsidRPr="00221F8A">
        <w:rPr>
          <w:rFonts w:ascii="Times New Roman" w:hAnsi="Times New Roman"/>
          <w:sz w:val="24"/>
          <w:szCs w:val="24"/>
        </w:rPr>
        <w:t xml:space="preserve"> изложить в новой редакции следующего содержания согласно приложению к настоящему постановлению.       </w:t>
      </w:r>
    </w:p>
    <w:p w:rsidR="00EE00D0" w:rsidRPr="00221F8A" w:rsidRDefault="00E00C94" w:rsidP="00CF6198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21F8A">
        <w:rPr>
          <w:rFonts w:ascii="Times New Roman" w:hAnsi="Times New Roman"/>
          <w:sz w:val="24"/>
          <w:szCs w:val="24"/>
        </w:rPr>
        <w:t xml:space="preserve">     </w:t>
      </w:r>
      <w:r w:rsidR="00440876" w:rsidRPr="00221F8A">
        <w:rPr>
          <w:rFonts w:ascii="Times New Roman" w:hAnsi="Times New Roman"/>
          <w:sz w:val="24"/>
          <w:szCs w:val="24"/>
        </w:rPr>
        <w:t xml:space="preserve">     </w:t>
      </w:r>
      <w:r w:rsidRPr="00221F8A">
        <w:rPr>
          <w:rFonts w:ascii="Times New Roman" w:hAnsi="Times New Roman"/>
          <w:sz w:val="24"/>
          <w:szCs w:val="24"/>
        </w:rPr>
        <w:t>2)</w:t>
      </w:r>
      <w:r w:rsidR="00FD57C1">
        <w:rPr>
          <w:rFonts w:ascii="Times New Roman" w:hAnsi="Times New Roman"/>
          <w:sz w:val="24"/>
          <w:szCs w:val="24"/>
        </w:rPr>
        <w:t xml:space="preserve"> </w:t>
      </w:r>
      <w:r w:rsidR="00FD57C1" w:rsidRPr="00FD57C1">
        <w:rPr>
          <w:rFonts w:ascii="Times New Roman" w:hAnsi="Times New Roman"/>
          <w:sz w:val="24"/>
          <w:szCs w:val="24"/>
        </w:rPr>
        <w:t>Реестр дополнить строк</w:t>
      </w:r>
      <w:r w:rsidR="00FD57C1">
        <w:rPr>
          <w:rFonts w:ascii="Times New Roman" w:hAnsi="Times New Roman"/>
          <w:sz w:val="24"/>
          <w:szCs w:val="24"/>
        </w:rPr>
        <w:t>ами № 3</w:t>
      </w:r>
      <w:r w:rsidR="00892E70">
        <w:rPr>
          <w:rFonts w:ascii="Times New Roman" w:hAnsi="Times New Roman"/>
          <w:sz w:val="24"/>
          <w:szCs w:val="24"/>
        </w:rPr>
        <w:t>5</w:t>
      </w:r>
      <w:r w:rsidR="00185A8D">
        <w:rPr>
          <w:rFonts w:ascii="Times New Roman" w:hAnsi="Times New Roman"/>
          <w:sz w:val="24"/>
          <w:szCs w:val="24"/>
        </w:rPr>
        <w:t>2</w:t>
      </w:r>
      <w:r w:rsidR="00FD57C1">
        <w:rPr>
          <w:rFonts w:ascii="Times New Roman" w:hAnsi="Times New Roman"/>
          <w:sz w:val="24"/>
          <w:szCs w:val="24"/>
        </w:rPr>
        <w:t>,3</w:t>
      </w:r>
      <w:r w:rsidR="00892E70">
        <w:rPr>
          <w:rFonts w:ascii="Times New Roman" w:hAnsi="Times New Roman"/>
          <w:sz w:val="24"/>
          <w:szCs w:val="24"/>
        </w:rPr>
        <w:t>5</w:t>
      </w:r>
      <w:r w:rsidR="00185A8D">
        <w:rPr>
          <w:rFonts w:ascii="Times New Roman" w:hAnsi="Times New Roman"/>
          <w:sz w:val="24"/>
          <w:szCs w:val="24"/>
        </w:rPr>
        <w:t>3,354,355,356,357,358,359</w:t>
      </w:r>
      <w:r w:rsidR="00FD57C1" w:rsidRPr="00FD57C1">
        <w:rPr>
          <w:rFonts w:ascii="Times New Roman" w:hAnsi="Times New Roman"/>
          <w:sz w:val="24"/>
          <w:szCs w:val="24"/>
        </w:rPr>
        <w:t xml:space="preserve"> следующего содержания согласно приложению к настоящему постановлению.</w:t>
      </w:r>
    </w:p>
    <w:p w:rsidR="00D306A8" w:rsidRPr="00221F8A" w:rsidRDefault="00D306A8" w:rsidP="00892E70">
      <w:pPr>
        <w:tabs>
          <w:tab w:val="left" w:pos="0"/>
          <w:tab w:val="left" w:pos="709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21F8A">
        <w:rPr>
          <w:rFonts w:ascii="Times New Roman" w:hAnsi="Times New Roman"/>
          <w:sz w:val="24"/>
          <w:szCs w:val="24"/>
        </w:rPr>
        <w:t>2.</w:t>
      </w:r>
      <w:r w:rsidR="00892E70">
        <w:rPr>
          <w:rFonts w:ascii="Times New Roman" w:hAnsi="Times New Roman"/>
          <w:sz w:val="24"/>
          <w:szCs w:val="24"/>
        </w:rPr>
        <w:t xml:space="preserve">       </w:t>
      </w:r>
      <w:r w:rsidRPr="00221F8A">
        <w:rPr>
          <w:rFonts w:ascii="Times New Roman" w:hAnsi="Times New Roman"/>
          <w:sz w:val="24"/>
          <w:szCs w:val="24"/>
        </w:rPr>
        <w:t xml:space="preserve">Настоящее постановление подлежит официальному опубликованию 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proofErr w:type="spellStart"/>
      <w:r w:rsidRPr="00221F8A">
        <w:rPr>
          <w:rFonts w:ascii="Times New Roman" w:hAnsi="Times New Roman"/>
          <w:sz w:val="24"/>
          <w:szCs w:val="24"/>
        </w:rPr>
        <w:t>http</w:t>
      </w:r>
      <w:proofErr w:type="spellEnd"/>
      <w:r w:rsidRPr="00221F8A">
        <w:rPr>
          <w:rFonts w:ascii="Times New Roman" w:hAnsi="Times New Roman"/>
          <w:sz w:val="24"/>
          <w:szCs w:val="24"/>
        </w:rPr>
        <w:t>://</w:t>
      </w:r>
      <w:proofErr w:type="spellStart"/>
      <w:r w:rsidRPr="00221F8A">
        <w:rPr>
          <w:rFonts w:ascii="Times New Roman" w:hAnsi="Times New Roman"/>
          <w:sz w:val="24"/>
          <w:szCs w:val="24"/>
        </w:rPr>
        <w:t>www.gorodasino.ru</w:t>
      </w:r>
      <w:proofErr w:type="spellEnd"/>
      <w:r w:rsidRPr="00221F8A">
        <w:rPr>
          <w:rFonts w:ascii="Times New Roman" w:hAnsi="Times New Roman"/>
          <w:sz w:val="24"/>
          <w:szCs w:val="24"/>
        </w:rPr>
        <w:t xml:space="preserve">, а также подлежит официальному обнародованию путем размещения в информационном сборнике в библиотечно-эстетическом центре, расположенном по адресу: город Асино, ул. имени Ленина, 70, и вступает в силу со дня его официального опубликования. </w:t>
      </w:r>
    </w:p>
    <w:p w:rsidR="00D306A8" w:rsidRPr="00221F8A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221F8A" w:rsidRPr="00221F8A" w:rsidRDefault="00221F8A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6F7378" w:rsidRPr="00221F8A" w:rsidRDefault="00020566" w:rsidP="00316922">
      <w:pPr>
        <w:tabs>
          <w:tab w:val="left" w:pos="0"/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1F8A">
        <w:rPr>
          <w:rFonts w:ascii="Times New Roman" w:hAnsi="Times New Roman"/>
          <w:sz w:val="24"/>
          <w:szCs w:val="24"/>
        </w:rPr>
        <w:t>Глав</w:t>
      </w:r>
      <w:r w:rsidR="00185A8D">
        <w:rPr>
          <w:rFonts w:ascii="Times New Roman" w:hAnsi="Times New Roman"/>
          <w:sz w:val="24"/>
          <w:szCs w:val="24"/>
        </w:rPr>
        <w:t>а</w:t>
      </w:r>
      <w:r w:rsidR="00D306A8" w:rsidRPr="00221F8A">
        <w:rPr>
          <w:rFonts w:ascii="Times New Roman" w:hAnsi="Times New Roman"/>
          <w:sz w:val="24"/>
          <w:szCs w:val="24"/>
        </w:rPr>
        <w:t xml:space="preserve"> Асиновского городского поселения</w:t>
      </w:r>
      <w:r w:rsidR="00D306A8" w:rsidRPr="00221F8A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6C2720" w:rsidRPr="00221F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85A8D">
        <w:rPr>
          <w:rFonts w:ascii="Times New Roman" w:hAnsi="Times New Roman"/>
          <w:sz w:val="24"/>
          <w:szCs w:val="24"/>
        </w:rPr>
        <w:t>А.Г</w:t>
      </w:r>
      <w:proofErr w:type="spellEnd"/>
      <w:r w:rsidR="00185A8D">
        <w:rPr>
          <w:rFonts w:ascii="Times New Roman" w:hAnsi="Times New Roman"/>
          <w:sz w:val="24"/>
          <w:szCs w:val="24"/>
        </w:rPr>
        <w:t>. Костенков</w:t>
      </w:r>
    </w:p>
    <w:p w:rsidR="006F7378" w:rsidRPr="00221F8A" w:rsidRDefault="006F7378" w:rsidP="00316922">
      <w:pPr>
        <w:tabs>
          <w:tab w:val="left" w:pos="60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F7378" w:rsidRPr="00221F8A" w:rsidSect="006C2720">
      <w:headerReference w:type="even" r:id="rId9"/>
      <w:headerReference w:type="default" r:id="rId10"/>
      <w:pgSz w:w="11906" w:h="16838"/>
      <w:pgMar w:top="284" w:right="850" w:bottom="1134" w:left="1134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133" w:rsidRDefault="00746133" w:rsidP="00F93C41">
      <w:pPr>
        <w:spacing w:after="0" w:line="240" w:lineRule="auto"/>
      </w:pPr>
      <w:r>
        <w:separator/>
      </w:r>
    </w:p>
  </w:endnote>
  <w:endnote w:type="continuationSeparator" w:id="0">
    <w:p w:rsidR="00746133" w:rsidRDefault="00746133" w:rsidP="00F9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36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</w:font>
  <w:font w:name="Times New Roman1">
    <w:altName w:val="Times New Roman"/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133" w:rsidRDefault="00746133" w:rsidP="00F93C41">
      <w:pPr>
        <w:spacing w:after="0" w:line="240" w:lineRule="auto"/>
      </w:pPr>
      <w:r>
        <w:separator/>
      </w:r>
    </w:p>
  </w:footnote>
  <w:footnote w:type="continuationSeparator" w:id="0">
    <w:p w:rsidR="00746133" w:rsidRDefault="00746133" w:rsidP="00F9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92209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C696C" w:rsidRPr="00AC696C" w:rsidRDefault="00AC696C">
        <w:pPr>
          <w:pStyle w:val="a6"/>
          <w:jc w:val="center"/>
          <w:rPr>
            <w:sz w:val="16"/>
            <w:szCs w:val="16"/>
          </w:rPr>
        </w:pPr>
        <w:r>
          <w:rPr>
            <w:sz w:val="16"/>
            <w:szCs w:val="16"/>
            <w:lang w:val="ru-RU"/>
          </w:rPr>
          <w:t>4</w:t>
        </w:r>
      </w:p>
    </w:sdtContent>
  </w:sdt>
  <w:p w:rsidR="00AC696C" w:rsidRDefault="00AC696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818546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710ED" w:rsidRPr="00C6560E" w:rsidRDefault="00C6560E">
        <w:pPr>
          <w:pStyle w:val="a6"/>
          <w:jc w:val="center"/>
          <w:rPr>
            <w:sz w:val="16"/>
            <w:szCs w:val="16"/>
          </w:rPr>
        </w:pPr>
        <w:r w:rsidRPr="00C6560E">
          <w:rPr>
            <w:sz w:val="16"/>
            <w:szCs w:val="16"/>
            <w:lang w:val="ru-RU"/>
          </w:rPr>
          <w:t>9</w:t>
        </w:r>
      </w:p>
    </w:sdtContent>
  </w:sdt>
  <w:p w:rsidR="00EB4B0C" w:rsidRPr="00E77A3D" w:rsidRDefault="00EB4B0C" w:rsidP="006E4E15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right"/>
      <w:rPr>
        <w:rFonts w:ascii="Times New Roman" w:hAnsi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280"/>
        </w:tabs>
        <w:ind w:left="228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440"/>
        </w:tabs>
        <w:ind w:left="444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600"/>
        </w:tabs>
        <w:ind w:left="6600" w:hanging="180"/>
      </w:pPr>
      <w:rPr>
        <w:rFonts w:cs="Times New Roman"/>
        <w:sz w:val="24"/>
        <w:szCs w:val="24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sz w:val="24"/>
        <w:szCs w:val="24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8D44FD4"/>
    <w:multiLevelType w:val="hybridMultilevel"/>
    <w:tmpl w:val="3942FD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CC528F"/>
    <w:multiLevelType w:val="hybridMultilevel"/>
    <w:tmpl w:val="1FC05D52"/>
    <w:lvl w:ilvl="0" w:tplc="BEB6CB0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4935E8C"/>
    <w:multiLevelType w:val="hybridMultilevel"/>
    <w:tmpl w:val="17988A7E"/>
    <w:lvl w:ilvl="0" w:tplc="B874D6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BB44DF0"/>
    <w:multiLevelType w:val="hybridMultilevel"/>
    <w:tmpl w:val="5D54E46E"/>
    <w:lvl w:ilvl="0" w:tplc="9ED84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1D645D"/>
    <w:multiLevelType w:val="hybridMultilevel"/>
    <w:tmpl w:val="9AAC6744"/>
    <w:lvl w:ilvl="0" w:tplc="7570B9C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B606A86"/>
    <w:multiLevelType w:val="hybridMultilevel"/>
    <w:tmpl w:val="DE201872"/>
    <w:lvl w:ilvl="0" w:tplc="FC90A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C5835"/>
    <w:multiLevelType w:val="hybridMultilevel"/>
    <w:tmpl w:val="5C8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4670A"/>
    <w:multiLevelType w:val="hybridMultilevel"/>
    <w:tmpl w:val="9B466CB4"/>
    <w:lvl w:ilvl="0" w:tplc="B422F1EC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924B53"/>
    <w:multiLevelType w:val="hybridMultilevel"/>
    <w:tmpl w:val="E5FE07E8"/>
    <w:lvl w:ilvl="0" w:tplc="32044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66276B"/>
    <w:multiLevelType w:val="hybridMultilevel"/>
    <w:tmpl w:val="A2B8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04662"/>
    <w:multiLevelType w:val="hybridMultilevel"/>
    <w:tmpl w:val="D234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500CA"/>
    <w:multiLevelType w:val="hybridMultilevel"/>
    <w:tmpl w:val="138A0810"/>
    <w:lvl w:ilvl="0" w:tplc="0142B88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79E34333"/>
    <w:multiLevelType w:val="hybridMultilevel"/>
    <w:tmpl w:val="65947C52"/>
    <w:lvl w:ilvl="0" w:tplc="B874D6C6">
      <w:start w:val="1"/>
      <w:numFmt w:val="decimal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1F"/>
    <w:rsid w:val="000016F8"/>
    <w:rsid w:val="000020C1"/>
    <w:rsid w:val="00004669"/>
    <w:rsid w:val="00005520"/>
    <w:rsid w:val="00007E5C"/>
    <w:rsid w:val="00015673"/>
    <w:rsid w:val="00016060"/>
    <w:rsid w:val="0002034C"/>
    <w:rsid w:val="00020566"/>
    <w:rsid w:val="000208D1"/>
    <w:rsid w:val="000227EA"/>
    <w:rsid w:val="00024719"/>
    <w:rsid w:val="00024F6F"/>
    <w:rsid w:val="00024FD3"/>
    <w:rsid w:val="00025DD9"/>
    <w:rsid w:val="0002603B"/>
    <w:rsid w:val="000273DD"/>
    <w:rsid w:val="000274D3"/>
    <w:rsid w:val="00027AC3"/>
    <w:rsid w:val="000311B6"/>
    <w:rsid w:val="00032254"/>
    <w:rsid w:val="00033E2C"/>
    <w:rsid w:val="0003407D"/>
    <w:rsid w:val="00034131"/>
    <w:rsid w:val="00036785"/>
    <w:rsid w:val="00037C95"/>
    <w:rsid w:val="0004287E"/>
    <w:rsid w:val="00042A88"/>
    <w:rsid w:val="00043910"/>
    <w:rsid w:val="00045E1A"/>
    <w:rsid w:val="00046035"/>
    <w:rsid w:val="00050956"/>
    <w:rsid w:val="00050F83"/>
    <w:rsid w:val="00051581"/>
    <w:rsid w:val="00052D44"/>
    <w:rsid w:val="000548DB"/>
    <w:rsid w:val="000614E3"/>
    <w:rsid w:val="0006387D"/>
    <w:rsid w:val="00063916"/>
    <w:rsid w:val="0006398D"/>
    <w:rsid w:val="0006714E"/>
    <w:rsid w:val="000674F5"/>
    <w:rsid w:val="0006785E"/>
    <w:rsid w:val="00067E01"/>
    <w:rsid w:val="000706B0"/>
    <w:rsid w:val="00070FBF"/>
    <w:rsid w:val="0007531B"/>
    <w:rsid w:val="00077A53"/>
    <w:rsid w:val="0008182A"/>
    <w:rsid w:val="000833DC"/>
    <w:rsid w:val="00084508"/>
    <w:rsid w:val="00085B2B"/>
    <w:rsid w:val="00085F21"/>
    <w:rsid w:val="00086DA4"/>
    <w:rsid w:val="00090F07"/>
    <w:rsid w:val="000927F3"/>
    <w:rsid w:val="00092B9F"/>
    <w:rsid w:val="00094381"/>
    <w:rsid w:val="00095DA2"/>
    <w:rsid w:val="00097846"/>
    <w:rsid w:val="000A19D1"/>
    <w:rsid w:val="000A1A39"/>
    <w:rsid w:val="000A279B"/>
    <w:rsid w:val="000A564B"/>
    <w:rsid w:val="000A5CA4"/>
    <w:rsid w:val="000A783D"/>
    <w:rsid w:val="000A7D9A"/>
    <w:rsid w:val="000B004C"/>
    <w:rsid w:val="000B01CE"/>
    <w:rsid w:val="000B07E3"/>
    <w:rsid w:val="000B22B5"/>
    <w:rsid w:val="000B29A9"/>
    <w:rsid w:val="000B4D98"/>
    <w:rsid w:val="000B547D"/>
    <w:rsid w:val="000B6EC2"/>
    <w:rsid w:val="000B7438"/>
    <w:rsid w:val="000C025B"/>
    <w:rsid w:val="000C0B87"/>
    <w:rsid w:val="000C20E4"/>
    <w:rsid w:val="000C2464"/>
    <w:rsid w:val="000C50C3"/>
    <w:rsid w:val="000D16D0"/>
    <w:rsid w:val="000D312A"/>
    <w:rsid w:val="000D4ECC"/>
    <w:rsid w:val="000D5E79"/>
    <w:rsid w:val="000D798C"/>
    <w:rsid w:val="000D79F6"/>
    <w:rsid w:val="000E1CBC"/>
    <w:rsid w:val="000E2A47"/>
    <w:rsid w:val="000E2DAD"/>
    <w:rsid w:val="000E315E"/>
    <w:rsid w:val="000E3D92"/>
    <w:rsid w:val="000E3FAB"/>
    <w:rsid w:val="000E6142"/>
    <w:rsid w:val="000E6D39"/>
    <w:rsid w:val="000E7939"/>
    <w:rsid w:val="000F1056"/>
    <w:rsid w:val="000F141C"/>
    <w:rsid w:val="000F2F72"/>
    <w:rsid w:val="000F4345"/>
    <w:rsid w:val="000F4527"/>
    <w:rsid w:val="000F464E"/>
    <w:rsid w:val="00100CD7"/>
    <w:rsid w:val="0010239D"/>
    <w:rsid w:val="00103932"/>
    <w:rsid w:val="001051FC"/>
    <w:rsid w:val="001056C6"/>
    <w:rsid w:val="00105FED"/>
    <w:rsid w:val="00106297"/>
    <w:rsid w:val="00106C2A"/>
    <w:rsid w:val="00107F67"/>
    <w:rsid w:val="00110147"/>
    <w:rsid w:val="00111151"/>
    <w:rsid w:val="001112F7"/>
    <w:rsid w:val="00115985"/>
    <w:rsid w:val="00120A3A"/>
    <w:rsid w:val="00121843"/>
    <w:rsid w:val="0012225D"/>
    <w:rsid w:val="001242D7"/>
    <w:rsid w:val="00124A3C"/>
    <w:rsid w:val="00125262"/>
    <w:rsid w:val="00125737"/>
    <w:rsid w:val="00125A44"/>
    <w:rsid w:val="001267B3"/>
    <w:rsid w:val="001271E2"/>
    <w:rsid w:val="00131DCB"/>
    <w:rsid w:val="00133337"/>
    <w:rsid w:val="00134135"/>
    <w:rsid w:val="00134382"/>
    <w:rsid w:val="00137D33"/>
    <w:rsid w:val="00137D38"/>
    <w:rsid w:val="00137ED6"/>
    <w:rsid w:val="00137EFD"/>
    <w:rsid w:val="001412B9"/>
    <w:rsid w:val="001419C9"/>
    <w:rsid w:val="00144879"/>
    <w:rsid w:val="00144D8A"/>
    <w:rsid w:val="00145C69"/>
    <w:rsid w:val="0015048D"/>
    <w:rsid w:val="00150F4F"/>
    <w:rsid w:val="00155041"/>
    <w:rsid w:val="001551F0"/>
    <w:rsid w:val="00160259"/>
    <w:rsid w:val="001618D6"/>
    <w:rsid w:val="001618EB"/>
    <w:rsid w:val="0016494E"/>
    <w:rsid w:val="001660C4"/>
    <w:rsid w:val="00166943"/>
    <w:rsid w:val="00167FF2"/>
    <w:rsid w:val="00170D25"/>
    <w:rsid w:val="00171569"/>
    <w:rsid w:val="00174A01"/>
    <w:rsid w:val="00174ED1"/>
    <w:rsid w:val="001750CA"/>
    <w:rsid w:val="00176EA7"/>
    <w:rsid w:val="00181973"/>
    <w:rsid w:val="00182E1A"/>
    <w:rsid w:val="00184F7E"/>
    <w:rsid w:val="0018508D"/>
    <w:rsid w:val="00185A8D"/>
    <w:rsid w:val="001873E3"/>
    <w:rsid w:val="00187E9C"/>
    <w:rsid w:val="00190691"/>
    <w:rsid w:val="00190E8C"/>
    <w:rsid w:val="001934E2"/>
    <w:rsid w:val="001953A1"/>
    <w:rsid w:val="001A1730"/>
    <w:rsid w:val="001A7693"/>
    <w:rsid w:val="001B1461"/>
    <w:rsid w:val="001B4BB4"/>
    <w:rsid w:val="001B547A"/>
    <w:rsid w:val="001C2D29"/>
    <w:rsid w:val="001C5792"/>
    <w:rsid w:val="001C57AC"/>
    <w:rsid w:val="001C5EAB"/>
    <w:rsid w:val="001C5F02"/>
    <w:rsid w:val="001C67FB"/>
    <w:rsid w:val="001C7E05"/>
    <w:rsid w:val="001D125E"/>
    <w:rsid w:val="001D5141"/>
    <w:rsid w:val="001D588F"/>
    <w:rsid w:val="001D71CE"/>
    <w:rsid w:val="001E1900"/>
    <w:rsid w:val="001E2B39"/>
    <w:rsid w:val="001F0A48"/>
    <w:rsid w:val="001F1264"/>
    <w:rsid w:val="001F186A"/>
    <w:rsid w:val="001F4FC5"/>
    <w:rsid w:val="001F4FFF"/>
    <w:rsid w:val="001F5D74"/>
    <w:rsid w:val="002016D4"/>
    <w:rsid w:val="002023BF"/>
    <w:rsid w:val="00206DBF"/>
    <w:rsid w:val="002131F5"/>
    <w:rsid w:val="00213A96"/>
    <w:rsid w:val="00214216"/>
    <w:rsid w:val="002147C8"/>
    <w:rsid w:val="00215A21"/>
    <w:rsid w:val="00215E44"/>
    <w:rsid w:val="00217332"/>
    <w:rsid w:val="00217423"/>
    <w:rsid w:val="00220B1F"/>
    <w:rsid w:val="00221F8A"/>
    <w:rsid w:val="002234BC"/>
    <w:rsid w:val="00224040"/>
    <w:rsid w:val="0022534B"/>
    <w:rsid w:val="002253EA"/>
    <w:rsid w:val="00226079"/>
    <w:rsid w:val="0022709A"/>
    <w:rsid w:val="002270AB"/>
    <w:rsid w:val="00233869"/>
    <w:rsid w:val="002350AB"/>
    <w:rsid w:val="00235E7A"/>
    <w:rsid w:val="00235F2F"/>
    <w:rsid w:val="0023708D"/>
    <w:rsid w:val="002404AC"/>
    <w:rsid w:val="002408AD"/>
    <w:rsid w:val="00242ADD"/>
    <w:rsid w:val="00242F77"/>
    <w:rsid w:val="002432AE"/>
    <w:rsid w:val="002432BB"/>
    <w:rsid w:val="002447C2"/>
    <w:rsid w:val="0025098C"/>
    <w:rsid w:val="00252451"/>
    <w:rsid w:val="00254397"/>
    <w:rsid w:val="00254A47"/>
    <w:rsid w:val="00255996"/>
    <w:rsid w:val="0025652D"/>
    <w:rsid w:val="00261038"/>
    <w:rsid w:val="00261970"/>
    <w:rsid w:val="002645A4"/>
    <w:rsid w:val="00264A31"/>
    <w:rsid w:val="00264AE1"/>
    <w:rsid w:val="00265B94"/>
    <w:rsid w:val="002708A6"/>
    <w:rsid w:val="00271144"/>
    <w:rsid w:val="00272D02"/>
    <w:rsid w:val="00273FDC"/>
    <w:rsid w:val="00274A6A"/>
    <w:rsid w:val="00274E93"/>
    <w:rsid w:val="00276D60"/>
    <w:rsid w:val="002807A5"/>
    <w:rsid w:val="002815DF"/>
    <w:rsid w:val="00283089"/>
    <w:rsid w:val="00283D1D"/>
    <w:rsid w:val="00284339"/>
    <w:rsid w:val="0028491A"/>
    <w:rsid w:val="00290413"/>
    <w:rsid w:val="00291637"/>
    <w:rsid w:val="0029443C"/>
    <w:rsid w:val="002957E2"/>
    <w:rsid w:val="002959C4"/>
    <w:rsid w:val="002962CA"/>
    <w:rsid w:val="002A2A3E"/>
    <w:rsid w:val="002A7783"/>
    <w:rsid w:val="002B2E4F"/>
    <w:rsid w:val="002B3716"/>
    <w:rsid w:val="002B4A2D"/>
    <w:rsid w:val="002B5B91"/>
    <w:rsid w:val="002B78A8"/>
    <w:rsid w:val="002C082D"/>
    <w:rsid w:val="002C1135"/>
    <w:rsid w:val="002C1405"/>
    <w:rsid w:val="002C3883"/>
    <w:rsid w:val="002C5B1B"/>
    <w:rsid w:val="002C7BB6"/>
    <w:rsid w:val="002D002C"/>
    <w:rsid w:val="002D2270"/>
    <w:rsid w:val="002D299D"/>
    <w:rsid w:val="002D4704"/>
    <w:rsid w:val="002D47A1"/>
    <w:rsid w:val="002D60A3"/>
    <w:rsid w:val="002E05AA"/>
    <w:rsid w:val="002E1B30"/>
    <w:rsid w:val="002E406A"/>
    <w:rsid w:val="002E4BD8"/>
    <w:rsid w:val="002E67BF"/>
    <w:rsid w:val="002E72D8"/>
    <w:rsid w:val="002E7583"/>
    <w:rsid w:val="002E799A"/>
    <w:rsid w:val="002F02CA"/>
    <w:rsid w:val="002F1464"/>
    <w:rsid w:val="002F202E"/>
    <w:rsid w:val="002F6202"/>
    <w:rsid w:val="002F7CC7"/>
    <w:rsid w:val="00300B9F"/>
    <w:rsid w:val="00302450"/>
    <w:rsid w:val="00303F1C"/>
    <w:rsid w:val="0030436C"/>
    <w:rsid w:val="00305F4D"/>
    <w:rsid w:val="00310EC7"/>
    <w:rsid w:val="003119E5"/>
    <w:rsid w:val="0031519C"/>
    <w:rsid w:val="00316922"/>
    <w:rsid w:val="0032137A"/>
    <w:rsid w:val="003227A6"/>
    <w:rsid w:val="00326ACE"/>
    <w:rsid w:val="0033261B"/>
    <w:rsid w:val="003330B4"/>
    <w:rsid w:val="0033505B"/>
    <w:rsid w:val="003368D5"/>
    <w:rsid w:val="00340A94"/>
    <w:rsid w:val="00340EF0"/>
    <w:rsid w:val="003420DB"/>
    <w:rsid w:val="00342107"/>
    <w:rsid w:val="0034681C"/>
    <w:rsid w:val="00347766"/>
    <w:rsid w:val="00347964"/>
    <w:rsid w:val="00347A79"/>
    <w:rsid w:val="0035020B"/>
    <w:rsid w:val="00350B9B"/>
    <w:rsid w:val="003532AD"/>
    <w:rsid w:val="003536E2"/>
    <w:rsid w:val="003539F3"/>
    <w:rsid w:val="00355929"/>
    <w:rsid w:val="00356AD5"/>
    <w:rsid w:val="00361361"/>
    <w:rsid w:val="00361D5A"/>
    <w:rsid w:val="003622DE"/>
    <w:rsid w:val="00365692"/>
    <w:rsid w:val="00374553"/>
    <w:rsid w:val="00375F9C"/>
    <w:rsid w:val="00376D37"/>
    <w:rsid w:val="00380899"/>
    <w:rsid w:val="00381ACD"/>
    <w:rsid w:val="00382A66"/>
    <w:rsid w:val="003847B6"/>
    <w:rsid w:val="00384AC6"/>
    <w:rsid w:val="00384C25"/>
    <w:rsid w:val="00385903"/>
    <w:rsid w:val="00385C4E"/>
    <w:rsid w:val="003860BB"/>
    <w:rsid w:val="00387DB9"/>
    <w:rsid w:val="003903DE"/>
    <w:rsid w:val="00390FB2"/>
    <w:rsid w:val="003926D5"/>
    <w:rsid w:val="00394B72"/>
    <w:rsid w:val="00396AA0"/>
    <w:rsid w:val="00396BBF"/>
    <w:rsid w:val="003A09E1"/>
    <w:rsid w:val="003A0F26"/>
    <w:rsid w:val="003A1AB7"/>
    <w:rsid w:val="003A322D"/>
    <w:rsid w:val="003A3641"/>
    <w:rsid w:val="003A54BA"/>
    <w:rsid w:val="003A5672"/>
    <w:rsid w:val="003A5C21"/>
    <w:rsid w:val="003B22E1"/>
    <w:rsid w:val="003B3EBC"/>
    <w:rsid w:val="003B6074"/>
    <w:rsid w:val="003B67DB"/>
    <w:rsid w:val="003C1331"/>
    <w:rsid w:val="003C1957"/>
    <w:rsid w:val="003C2F7A"/>
    <w:rsid w:val="003C4502"/>
    <w:rsid w:val="003D0830"/>
    <w:rsid w:val="003D0EAA"/>
    <w:rsid w:val="003D10F3"/>
    <w:rsid w:val="003D280F"/>
    <w:rsid w:val="003D513C"/>
    <w:rsid w:val="003D52F2"/>
    <w:rsid w:val="003D5717"/>
    <w:rsid w:val="003E1051"/>
    <w:rsid w:val="003E1638"/>
    <w:rsid w:val="003E1BE5"/>
    <w:rsid w:val="003E6B40"/>
    <w:rsid w:val="003F0F02"/>
    <w:rsid w:val="003F2CC5"/>
    <w:rsid w:val="003F3972"/>
    <w:rsid w:val="003F5F7B"/>
    <w:rsid w:val="003F62CA"/>
    <w:rsid w:val="00401D8C"/>
    <w:rsid w:val="004029D2"/>
    <w:rsid w:val="00402BDD"/>
    <w:rsid w:val="00402F55"/>
    <w:rsid w:val="00404932"/>
    <w:rsid w:val="004064E2"/>
    <w:rsid w:val="00406648"/>
    <w:rsid w:val="00406959"/>
    <w:rsid w:val="00410E6E"/>
    <w:rsid w:val="00412E32"/>
    <w:rsid w:val="00414542"/>
    <w:rsid w:val="00415875"/>
    <w:rsid w:val="004202CE"/>
    <w:rsid w:val="0042070F"/>
    <w:rsid w:val="00421597"/>
    <w:rsid w:val="00421A24"/>
    <w:rsid w:val="0042254C"/>
    <w:rsid w:val="004246E5"/>
    <w:rsid w:val="00425D0F"/>
    <w:rsid w:val="00426AFE"/>
    <w:rsid w:val="00427B2B"/>
    <w:rsid w:val="00430C38"/>
    <w:rsid w:val="00430CA3"/>
    <w:rsid w:val="004313BA"/>
    <w:rsid w:val="00432AB0"/>
    <w:rsid w:val="00432FEB"/>
    <w:rsid w:val="00434F7D"/>
    <w:rsid w:val="00436D24"/>
    <w:rsid w:val="00437122"/>
    <w:rsid w:val="00437F43"/>
    <w:rsid w:val="00440876"/>
    <w:rsid w:val="00442F0D"/>
    <w:rsid w:val="00444D68"/>
    <w:rsid w:val="00444FF4"/>
    <w:rsid w:val="00446480"/>
    <w:rsid w:val="004504B7"/>
    <w:rsid w:val="004515C8"/>
    <w:rsid w:val="00452C14"/>
    <w:rsid w:val="004536C3"/>
    <w:rsid w:val="00455DED"/>
    <w:rsid w:val="00456794"/>
    <w:rsid w:val="004568FB"/>
    <w:rsid w:val="004575DF"/>
    <w:rsid w:val="00457E00"/>
    <w:rsid w:val="00462BFC"/>
    <w:rsid w:val="00463451"/>
    <w:rsid w:val="00464772"/>
    <w:rsid w:val="004653E5"/>
    <w:rsid w:val="004667A9"/>
    <w:rsid w:val="004704E7"/>
    <w:rsid w:val="00472395"/>
    <w:rsid w:val="00473573"/>
    <w:rsid w:val="0047477F"/>
    <w:rsid w:val="0047480C"/>
    <w:rsid w:val="00476A25"/>
    <w:rsid w:val="0047741D"/>
    <w:rsid w:val="004778DF"/>
    <w:rsid w:val="00480F79"/>
    <w:rsid w:val="00481CDD"/>
    <w:rsid w:val="0048252B"/>
    <w:rsid w:val="00482A4B"/>
    <w:rsid w:val="00483133"/>
    <w:rsid w:val="0048346C"/>
    <w:rsid w:val="00483D80"/>
    <w:rsid w:val="00483F90"/>
    <w:rsid w:val="00484B3A"/>
    <w:rsid w:val="00485194"/>
    <w:rsid w:val="004854B4"/>
    <w:rsid w:val="00487579"/>
    <w:rsid w:val="004923C7"/>
    <w:rsid w:val="0049449A"/>
    <w:rsid w:val="004944CD"/>
    <w:rsid w:val="004948F0"/>
    <w:rsid w:val="00495B62"/>
    <w:rsid w:val="004967C0"/>
    <w:rsid w:val="004A11A8"/>
    <w:rsid w:val="004A688D"/>
    <w:rsid w:val="004B0ED8"/>
    <w:rsid w:val="004B49A7"/>
    <w:rsid w:val="004B5D7C"/>
    <w:rsid w:val="004C0708"/>
    <w:rsid w:val="004C0737"/>
    <w:rsid w:val="004C4192"/>
    <w:rsid w:val="004C46F4"/>
    <w:rsid w:val="004C4A82"/>
    <w:rsid w:val="004C6A6B"/>
    <w:rsid w:val="004D06C6"/>
    <w:rsid w:val="004D07E7"/>
    <w:rsid w:val="004D14AC"/>
    <w:rsid w:val="004D1AE8"/>
    <w:rsid w:val="004D21F5"/>
    <w:rsid w:val="004D3A55"/>
    <w:rsid w:val="004D3BA8"/>
    <w:rsid w:val="004D47FB"/>
    <w:rsid w:val="004D4A2C"/>
    <w:rsid w:val="004D6894"/>
    <w:rsid w:val="004E0E98"/>
    <w:rsid w:val="004E1387"/>
    <w:rsid w:val="004E2481"/>
    <w:rsid w:val="004E2969"/>
    <w:rsid w:val="004E4518"/>
    <w:rsid w:val="004E4E7C"/>
    <w:rsid w:val="004F32DC"/>
    <w:rsid w:val="004F3872"/>
    <w:rsid w:val="004F4570"/>
    <w:rsid w:val="004F5E7A"/>
    <w:rsid w:val="004F78F7"/>
    <w:rsid w:val="00501DD0"/>
    <w:rsid w:val="00501F92"/>
    <w:rsid w:val="00503015"/>
    <w:rsid w:val="00505967"/>
    <w:rsid w:val="0050655C"/>
    <w:rsid w:val="0050719D"/>
    <w:rsid w:val="00510F7E"/>
    <w:rsid w:val="00511897"/>
    <w:rsid w:val="005142DE"/>
    <w:rsid w:val="005159D0"/>
    <w:rsid w:val="00516F1D"/>
    <w:rsid w:val="005204C6"/>
    <w:rsid w:val="00521345"/>
    <w:rsid w:val="005214FF"/>
    <w:rsid w:val="00523E0C"/>
    <w:rsid w:val="005266E8"/>
    <w:rsid w:val="00526F63"/>
    <w:rsid w:val="00527DB0"/>
    <w:rsid w:val="00530CAE"/>
    <w:rsid w:val="00530DE8"/>
    <w:rsid w:val="00533A16"/>
    <w:rsid w:val="005349F2"/>
    <w:rsid w:val="005405FB"/>
    <w:rsid w:val="00540B12"/>
    <w:rsid w:val="00541245"/>
    <w:rsid w:val="00544EE7"/>
    <w:rsid w:val="00545C58"/>
    <w:rsid w:val="00546C74"/>
    <w:rsid w:val="0055313F"/>
    <w:rsid w:val="00553478"/>
    <w:rsid w:val="005541DB"/>
    <w:rsid w:val="005554D7"/>
    <w:rsid w:val="00557A4B"/>
    <w:rsid w:val="00560583"/>
    <w:rsid w:val="00561329"/>
    <w:rsid w:val="00562094"/>
    <w:rsid w:val="00562B01"/>
    <w:rsid w:val="00564A83"/>
    <w:rsid w:val="00564E67"/>
    <w:rsid w:val="0056501E"/>
    <w:rsid w:val="0056531D"/>
    <w:rsid w:val="00565B9E"/>
    <w:rsid w:val="00565DB2"/>
    <w:rsid w:val="005662F5"/>
    <w:rsid w:val="00567B16"/>
    <w:rsid w:val="005716FF"/>
    <w:rsid w:val="005729DC"/>
    <w:rsid w:val="00572A22"/>
    <w:rsid w:val="00572AA9"/>
    <w:rsid w:val="00574146"/>
    <w:rsid w:val="00574CA4"/>
    <w:rsid w:val="00575901"/>
    <w:rsid w:val="00575B7F"/>
    <w:rsid w:val="00580D40"/>
    <w:rsid w:val="00580FDB"/>
    <w:rsid w:val="005817C4"/>
    <w:rsid w:val="00583B6A"/>
    <w:rsid w:val="00584FF4"/>
    <w:rsid w:val="0058628C"/>
    <w:rsid w:val="00586E14"/>
    <w:rsid w:val="00586E60"/>
    <w:rsid w:val="00587EB6"/>
    <w:rsid w:val="00590995"/>
    <w:rsid w:val="00591E62"/>
    <w:rsid w:val="00594951"/>
    <w:rsid w:val="005955ED"/>
    <w:rsid w:val="005961FC"/>
    <w:rsid w:val="00596EF4"/>
    <w:rsid w:val="00597317"/>
    <w:rsid w:val="005A1BE8"/>
    <w:rsid w:val="005A1EDD"/>
    <w:rsid w:val="005A6416"/>
    <w:rsid w:val="005A6C8D"/>
    <w:rsid w:val="005A7C79"/>
    <w:rsid w:val="005B1033"/>
    <w:rsid w:val="005B3A68"/>
    <w:rsid w:val="005B4954"/>
    <w:rsid w:val="005B51F2"/>
    <w:rsid w:val="005B5872"/>
    <w:rsid w:val="005B5F2B"/>
    <w:rsid w:val="005C14C1"/>
    <w:rsid w:val="005C4B8C"/>
    <w:rsid w:val="005C58F5"/>
    <w:rsid w:val="005C60A7"/>
    <w:rsid w:val="005C66DD"/>
    <w:rsid w:val="005C698C"/>
    <w:rsid w:val="005C6AB0"/>
    <w:rsid w:val="005C6AF6"/>
    <w:rsid w:val="005C6B46"/>
    <w:rsid w:val="005D0220"/>
    <w:rsid w:val="005D09FF"/>
    <w:rsid w:val="005D0A11"/>
    <w:rsid w:val="005D1323"/>
    <w:rsid w:val="005D2838"/>
    <w:rsid w:val="005D46B3"/>
    <w:rsid w:val="005D4E68"/>
    <w:rsid w:val="005D6AD0"/>
    <w:rsid w:val="005D74C1"/>
    <w:rsid w:val="005E2CBE"/>
    <w:rsid w:val="005E329D"/>
    <w:rsid w:val="005E68B4"/>
    <w:rsid w:val="005F0A5B"/>
    <w:rsid w:val="005F54E0"/>
    <w:rsid w:val="005F69BB"/>
    <w:rsid w:val="005F70C2"/>
    <w:rsid w:val="00601BDE"/>
    <w:rsid w:val="00602A2E"/>
    <w:rsid w:val="00605CDE"/>
    <w:rsid w:val="0060675D"/>
    <w:rsid w:val="006079F5"/>
    <w:rsid w:val="00610D05"/>
    <w:rsid w:val="00612E32"/>
    <w:rsid w:val="00613188"/>
    <w:rsid w:val="00614FE3"/>
    <w:rsid w:val="00616293"/>
    <w:rsid w:val="0061778A"/>
    <w:rsid w:val="0062065C"/>
    <w:rsid w:val="0062467B"/>
    <w:rsid w:val="00625535"/>
    <w:rsid w:val="006265ED"/>
    <w:rsid w:val="006279E4"/>
    <w:rsid w:val="00630188"/>
    <w:rsid w:val="00630F01"/>
    <w:rsid w:val="00633BCD"/>
    <w:rsid w:val="00634F7C"/>
    <w:rsid w:val="00635F3C"/>
    <w:rsid w:val="00636F02"/>
    <w:rsid w:val="0063700D"/>
    <w:rsid w:val="00637CAC"/>
    <w:rsid w:val="00637EE6"/>
    <w:rsid w:val="006424B9"/>
    <w:rsid w:val="00642F0C"/>
    <w:rsid w:val="0064439B"/>
    <w:rsid w:val="00645C1A"/>
    <w:rsid w:val="00651C9B"/>
    <w:rsid w:val="00657E0C"/>
    <w:rsid w:val="0066151F"/>
    <w:rsid w:val="00661B6B"/>
    <w:rsid w:val="00661F6E"/>
    <w:rsid w:val="0066459B"/>
    <w:rsid w:val="006649EC"/>
    <w:rsid w:val="00664F62"/>
    <w:rsid w:val="00665D0B"/>
    <w:rsid w:val="00666C81"/>
    <w:rsid w:val="00666F27"/>
    <w:rsid w:val="00667115"/>
    <w:rsid w:val="006671BC"/>
    <w:rsid w:val="006722D0"/>
    <w:rsid w:val="00674634"/>
    <w:rsid w:val="0067790B"/>
    <w:rsid w:val="00680D3A"/>
    <w:rsid w:val="006821A0"/>
    <w:rsid w:val="00683CBE"/>
    <w:rsid w:val="00685728"/>
    <w:rsid w:val="0068734C"/>
    <w:rsid w:val="00687352"/>
    <w:rsid w:val="00687531"/>
    <w:rsid w:val="00690448"/>
    <w:rsid w:val="00691A66"/>
    <w:rsid w:val="00691CE0"/>
    <w:rsid w:val="006923E8"/>
    <w:rsid w:val="00696BC5"/>
    <w:rsid w:val="0069760C"/>
    <w:rsid w:val="00697B42"/>
    <w:rsid w:val="006A10A2"/>
    <w:rsid w:val="006A10EE"/>
    <w:rsid w:val="006A42E3"/>
    <w:rsid w:val="006A5376"/>
    <w:rsid w:val="006B1A3E"/>
    <w:rsid w:val="006B1D50"/>
    <w:rsid w:val="006B2420"/>
    <w:rsid w:val="006B2B58"/>
    <w:rsid w:val="006B3000"/>
    <w:rsid w:val="006B4411"/>
    <w:rsid w:val="006C112C"/>
    <w:rsid w:val="006C119B"/>
    <w:rsid w:val="006C146D"/>
    <w:rsid w:val="006C2720"/>
    <w:rsid w:val="006C3104"/>
    <w:rsid w:val="006C346A"/>
    <w:rsid w:val="006C4EF0"/>
    <w:rsid w:val="006C6677"/>
    <w:rsid w:val="006C7E89"/>
    <w:rsid w:val="006D1A95"/>
    <w:rsid w:val="006D2DDA"/>
    <w:rsid w:val="006D324C"/>
    <w:rsid w:val="006D3FAF"/>
    <w:rsid w:val="006D48DC"/>
    <w:rsid w:val="006D4FBF"/>
    <w:rsid w:val="006D54C8"/>
    <w:rsid w:val="006D7F8E"/>
    <w:rsid w:val="006E1AD0"/>
    <w:rsid w:val="006E232F"/>
    <w:rsid w:val="006E28DE"/>
    <w:rsid w:val="006E4DF6"/>
    <w:rsid w:val="006E4E15"/>
    <w:rsid w:val="006E634E"/>
    <w:rsid w:val="006E6A19"/>
    <w:rsid w:val="006E75CA"/>
    <w:rsid w:val="006F0497"/>
    <w:rsid w:val="006F21A1"/>
    <w:rsid w:val="006F2F38"/>
    <w:rsid w:val="006F333C"/>
    <w:rsid w:val="006F6585"/>
    <w:rsid w:val="006F6B24"/>
    <w:rsid w:val="006F6BC2"/>
    <w:rsid w:val="006F7378"/>
    <w:rsid w:val="007003E4"/>
    <w:rsid w:val="00700729"/>
    <w:rsid w:val="0070169D"/>
    <w:rsid w:val="00701BBF"/>
    <w:rsid w:val="007028EB"/>
    <w:rsid w:val="00703207"/>
    <w:rsid w:val="00707744"/>
    <w:rsid w:val="007100EF"/>
    <w:rsid w:val="00711B7E"/>
    <w:rsid w:val="00711ECE"/>
    <w:rsid w:val="00714341"/>
    <w:rsid w:val="00714F78"/>
    <w:rsid w:val="0071592E"/>
    <w:rsid w:val="00715F82"/>
    <w:rsid w:val="00717416"/>
    <w:rsid w:val="00717573"/>
    <w:rsid w:val="00720204"/>
    <w:rsid w:val="00723484"/>
    <w:rsid w:val="00724785"/>
    <w:rsid w:val="0072508C"/>
    <w:rsid w:val="0072580E"/>
    <w:rsid w:val="00725904"/>
    <w:rsid w:val="00726B56"/>
    <w:rsid w:val="00731BDC"/>
    <w:rsid w:val="00733E62"/>
    <w:rsid w:val="00735D4B"/>
    <w:rsid w:val="00736044"/>
    <w:rsid w:val="007363CB"/>
    <w:rsid w:val="0074279C"/>
    <w:rsid w:val="00745CEE"/>
    <w:rsid w:val="00746133"/>
    <w:rsid w:val="00746447"/>
    <w:rsid w:val="00746FC2"/>
    <w:rsid w:val="00751CE0"/>
    <w:rsid w:val="00756F41"/>
    <w:rsid w:val="00757584"/>
    <w:rsid w:val="00757C85"/>
    <w:rsid w:val="007618F2"/>
    <w:rsid w:val="00761F13"/>
    <w:rsid w:val="00763CF5"/>
    <w:rsid w:val="0076401A"/>
    <w:rsid w:val="007648E0"/>
    <w:rsid w:val="00765113"/>
    <w:rsid w:val="00765F58"/>
    <w:rsid w:val="007674D1"/>
    <w:rsid w:val="0077048F"/>
    <w:rsid w:val="00770CB2"/>
    <w:rsid w:val="00771E3F"/>
    <w:rsid w:val="007721AD"/>
    <w:rsid w:val="007721B5"/>
    <w:rsid w:val="007729CF"/>
    <w:rsid w:val="00776803"/>
    <w:rsid w:val="00776860"/>
    <w:rsid w:val="007776D4"/>
    <w:rsid w:val="00780A34"/>
    <w:rsid w:val="007810AA"/>
    <w:rsid w:val="00781334"/>
    <w:rsid w:val="007834CF"/>
    <w:rsid w:val="0078415A"/>
    <w:rsid w:val="00792976"/>
    <w:rsid w:val="00794E67"/>
    <w:rsid w:val="0079592E"/>
    <w:rsid w:val="00795F9A"/>
    <w:rsid w:val="007969B6"/>
    <w:rsid w:val="00796DAE"/>
    <w:rsid w:val="007A209D"/>
    <w:rsid w:val="007A3790"/>
    <w:rsid w:val="007A4AB2"/>
    <w:rsid w:val="007A5043"/>
    <w:rsid w:val="007A5868"/>
    <w:rsid w:val="007B1ACF"/>
    <w:rsid w:val="007B1C76"/>
    <w:rsid w:val="007B4049"/>
    <w:rsid w:val="007B552B"/>
    <w:rsid w:val="007B7B05"/>
    <w:rsid w:val="007B7F4B"/>
    <w:rsid w:val="007C06C1"/>
    <w:rsid w:val="007C549E"/>
    <w:rsid w:val="007C7608"/>
    <w:rsid w:val="007D1AF0"/>
    <w:rsid w:val="007D21E4"/>
    <w:rsid w:val="007D3317"/>
    <w:rsid w:val="007D39E0"/>
    <w:rsid w:val="007D3D4B"/>
    <w:rsid w:val="007E19A1"/>
    <w:rsid w:val="007E35CC"/>
    <w:rsid w:val="007E4001"/>
    <w:rsid w:val="007E68AA"/>
    <w:rsid w:val="007E6B53"/>
    <w:rsid w:val="007F1E4F"/>
    <w:rsid w:val="007F3809"/>
    <w:rsid w:val="007F3C5B"/>
    <w:rsid w:val="007F5B41"/>
    <w:rsid w:val="007F6A16"/>
    <w:rsid w:val="007F7A6A"/>
    <w:rsid w:val="007F7C86"/>
    <w:rsid w:val="0080707E"/>
    <w:rsid w:val="008122B0"/>
    <w:rsid w:val="00814FF4"/>
    <w:rsid w:val="00815E45"/>
    <w:rsid w:val="008173F0"/>
    <w:rsid w:val="00820110"/>
    <w:rsid w:val="00820AA9"/>
    <w:rsid w:val="0082398D"/>
    <w:rsid w:val="008252AF"/>
    <w:rsid w:val="00826078"/>
    <w:rsid w:val="00826475"/>
    <w:rsid w:val="00827F0A"/>
    <w:rsid w:val="00832FCC"/>
    <w:rsid w:val="00834D50"/>
    <w:rsid w:val="00837734"/>
    <w:rsid w:val="008425D1"/>
    <w:rsid w:val="008435B6"/>
    <w:rsid w:val="0084729F"/>
    <w:rsid w:val="00847765"/>
    <w:rsid w:val="008512FB"/>
    <w:rsid w:val="008575BC"/>
    <w:rsid w:val="00857E6C"/>
    <w:rsid w:val="00857E8C"/>
    <w:rsid w:val="008601CE"/>
    <w:rsid w:val="00860590"/>
    <w:rsid w:val="00861183"/>
    <w:rsid w:val="00862748"/>
    <w:rsid w:val="00864C4D"/>
    <w:rsid w:val="008654C8"/>
    <w:rsid w:val="008677B5"/>
    <w:rsid w:val="00867944"/>
    <w:rsid w:val="00870E7F"/>
    <w:rsid w:val="008729F1"/>
    <w:rsid w:val="00873E8E"/>
    <w:rsid w:val="00874CA9"/>
    <w:rsid w:val="00874DDF"/>
    <w:rsid w:val="00876901"/>
    <w:rsid w:val="0088044B"/>
    <w:rsid w:val="00881D2C"/>
    <w:rsid w:val="0088212E"/>
    <w:rsid w:val="0088244B"/>
    <w:rsid w:val="008865B2"/>
    <w:rsid w:val="0088679F"/>
    <w:rsid w:val="00887917"/>
    <w:rsid w:val="008904CF"/>
    <w:rsid w:val="008907D7"/>
    <w:rsid w:val="0089135B"/>
    <w:rsid w:val="00892E70"/>
    <w:rsid w:val="00895CCA"/>
    <w:rsid w:val="00896209"/>
    <w:rsid w:val="008965EB"/>
    <w:rsid w:val="00897283"/>
    <w:rsid w:val="00897300"/>
    <w:rsid w:val="008A3FC7"/>
    <w:rsid w:val="008A4D6E"/>
    <w:rsid w:val="008A4FE5"/>
    <w:rsid w:val="008A5A87"/>
    <w:rsid w:val="008A6C51"/>
    <w:rsid w:val="008A765B"/>
    <w:rsid w:val="008B2C6E"/>
    <w:rsid w:val="008B4190"/>
    <w:rsid w:val="008B5DFE"/>
    <w:rsid w:val="008B7603"/>
    <w:rsid w:val="008C0309"/>
    <w:rsid w:val="008C1E74"/>
    <w:rsid w:val="008C33F4"/>
    <w:rsid w:val="008C383F"/>
    <w:rsid w:val="008C6C77"/>
    <w:rsid w:val="008C6FD0"/>
    <w:rsid w:val="008C7251"/>
    <w:rsid w:val="008D358A"/>
    <w:rsid w:val="008D38A7"/>
    <w:rsid w:val="008D5CB0"/>
    <w:rsid w:val="008D7328"/>
    <w:rsid w:val="008E2A8A"/>
    <w:rsid w:val="008E3511"/>
    <w:rsid w:val="008E3B39"/>
    <w:rsid w:val="008E59E4"/>
    <w:rsid w:val="008E7225"/>
    <w:rsid w:val="008E7E76"/>
    <w:rsid w:val="008F2BBA"/>
    <w:rsid w:val="008F447B"/>
    <w:rsid w:val="008F4655"/>
    <w:rsid w:val="008F5E13"/>
    <w:rsid w:val="008F62AC"/>
    <w:rsid w:val="008F6BBB"/>
    <w:rsid w:val="008F787E"/>
    <w:rsid w:val="00900F68"/>
    <w:rsid w:val="00907C27"/>
    <w:rsid w:val="009112D7"/>
    <w:rsid w:val="00912137"/>
    <w:rsid w:val="00912553"/>
    <w:rsid w:val="009127BC"/>
    <w:rsid w:val="009135BD"/>
    <w:rsid w:val="0091530C"/>
    <w:rsid w:val="00916D27"/>
    <w:rsid w:val="009178F2"/>
    <w:rsid w:val="009200D7"/>
    <w:rsid w:val="00920798"/>
    <w:rsid w:val="00921F6C"/>
    <w:rsid w:val="00924064"/>
    <w:rsid w:val="00925CC5"/>
    <w:rsid w:val="00926161"/>
    <w:rsid w:val="00931914"/>
    <w:rsid w:val="0093384D"/>
    <w:rsid w:val="00936E63"/>
    <w:rsid w:val="009370AE"/>
    <w:rsid w:val="00937B6E"/>
    <w:rsid w:val="00941245"/>
    <w:rsid w:val="009478BC"/>
    <w:rsid w:val="009478F0"/>
    <w:rsid w:val="0095077A"/>
    <w:rsid w:val="009519BF"/>
    <w:rsid w:val="009521CE"/>
    <w:rsid w:val="00953792"/>
    <w:rsid w:val="00953FDC"/>
    <w:rsid w:val="009540D7"/>
    <w:rsid w:val="00954474"/>
    <w:rsid w:val="00954DCC"/>
    <w:rsid w:val="00957F27"/>
    <w:rsid w:val="009615ED"/>
    <w:rsid w:val="00961948"/>
    <w:rsid w:val="00962C3C"/>
    <w:rsid w:val="00963349"/>
    <w:rsid w:val="009643B2"/>
    <w:rsid w:val="009656E4"/>
    <w:rsid w:val="00965740"/>
    <w:rsid w:val="00965800"/>
    <w:rsid w:val="00966AA2"/>
    <w:rsid w:val="009676DF"/>
    <w:rsid w:val="00967E31"/>
    <w:rsid w:val="009710ED"/>
    <w:rsid w:val="009712A6"/>
    <w:rsid w:val="00974538"/>
    <w:rsid w:val="00975095"/>
    <w:rsid w:val="00976767"/>
    <w:rsid w:val="00976FFC"/>
    <w:rsid w:val="009779EB"/>
    <w:rsid w:val="00980182"/>
    <w:rsid w:val="009816B4"/>
    <w:rsid w:val="00982E0B"/>
    <w:rsid w:val="009830AA"/>
    <w:rsid w:val="00983104"/>
    <w:rsid w:val="00983242"/>
    <w:rsid w:val="00983704"/>
    <w:rsid w:val="00985576"/>
    <w:rsid w:val="00990F36"/>
    <w:rsid w:val="00991631"/>
    <w:rsid w:val="00991E7F"/>
    <w:rsid w:val="00992299"/>
    <w:rsid w:val="009970A4"/>
    <w:rsid w:val="009972EF"/>
    <w:rsid w:val="009979D9"/>
    <w:rsid w:val="009A028D"/>
    <w:rsid w:val="009A154F"/>
    <w:rsid w:val="009A1A4B"/>
    <w:rsid w:val="009A338C"/>
    <w:rsid w:val="009A57E6"/>
    <w:rsid w:val="009A6ADB"/>
    <w:rsid w:val="009A6CF4"/>
    <w:rsid w:val="009B1088"/>
    <w:rsid w:val="009B27CD"/>
    <w:rsid w:val="009B281C"/>
    <w:rsid w:val="009B2A3D"/>
    <w:rsid w:val="009B3108"/>
    <w:rsid w:val="009B63D3"/>
    <w:rsid w:val="009C464D"/>
    <w:rsid w:val="009C6966"/>
    <w:rsid w:val="009D0220"/>
    <w:rsid w:val="009D0491"/>
    <w:rsid w:val="009D1202"/>
    <w:rsid w:val="009D136D"/>
    <w:rsid w:val="009D1606"/>
    <w:rsid w:val="009D172B"/>
    <w:rsid w:val="009D1CA4"/>
    <w:rsid w:val="009D4DB4"/>
    <w:rsid w:val="009D577B"/>
    <w:rsid w:val="009D584B"/>
    <w:rsid w:val="009D6062"/>
    <w:rsid w:val="009D6416"/>
    <w:rsid w:val="009E0963"/>
    <w:rsid w:val="009E1108"/>
    <w:rsid w:val="009E5DE7"/>
    <w:rsid w:val="009E6131"/>
    <w:rsid w:val="009E7A6C"/>
    <w:rsid w:val="009E7BF3"/>
    <w:rsid w:val="009F21EF"/>
    <w:rsid w:val="009F5469"/>
    <w:rsid w:val="00A00155"/>
    <w:rsid w:val="00A04879"/>
    <w:rsid w:val="00A04D6A"/>
    <w:rsid w:val="00A05873"/>
    <w:rsid w:val="00A1221F"/>
    <w:rsid w:val="00A130CF"/>
    <w:rsid w:val="00A130FB"/>
    <w:rsid w:val="00A13553"/>
    <w:rsid w:val="00A1477F"/>
    <w:rsid w:val="00A1667A"/>
    <w:rsid w:val="00A16FBE"/>
    <w:rsid w:val="00A172E5"/>
    <w:rsid w:val="00A247A0"/>
    <w:rsid w:val="00A25447"/>
    <w:rsid w:val="00A262F4"/>
    <w:rsid w:val="00A26EF9"/>
    <w:rsid w:val="00A309D9"/>
    <w:rsid w:val="00A31AED"/>
    <w:rsid w:val="00A33647"/>
    <w:rsid w:val="00A34763"/>
    <w:rsid w:val="00A36A6D"/>
    <w:rsid w:val="00A37866"/>
    <w:rsid w:val="00A419B2"/>
    <w:rsid w:val="00A42FDC"/>
    <w:rsid w:val="00A43B7E"/>
    <w:rsid w:val="00A44396"/>
    <w:rsid w:val="00A45E85"/>
    <w:rsid w:val="00A463E1"/>
    <w:rsid w:val="00A470AD"/>
    <w:rsid w:val="00A47BA0"/>
    <w:rsid w:val="00A51322"/>
    <w:rsid w:val="00A52DC7"/>
    <w:rsid w:val="00A536D9"/>
    <w:rsid w:val="00A539D5"/>
    <w:rsid w:val="00A54380"/>
    <w:rsid w:val="00A5515B"/>
    <w:rsid w:val="00A55606"/>
    <w:rsid w:val="00A56930"/>
    <w:rsid w:val="00A57889"/>
    <w:rsid w:val="00A616C5"/>
    <w:rsid w:val="00A63C0D"/>
    <w:rsid w:val="00A655F8"/>
    <w:rsid w:val="00A65DE1"/>
    <w:rsid w:val="00A66ED7"/>
    <w:rsid w:val="00A7036E"/>
    <w:rsid w:val="00A70686"/>
    <w:rsid w:val="00A70B84"/>
    <w:rsid w:val="00A73CF9"/>
    <w:rsid w:val="00A74A7C"/>
    <w:rsid w:val="00A77136"/>
    <w:rsid w:val="00A77598"/>
    <w:rsid w:val="00A77E28"/>
    <w:rsid w:val="00A77E84"/>
    <w:rsid w:val="00A80352"/>
    <w:rsid w:val="00A813C5"/>
    <w:rsid w:val="00A81AD3"/>
    <w:rsid w:val="00A84A42"/>
    <w:rsid w:val="00A8606A"/>
    <w:rsid w:val="00A86D1E"/>
    <w:rsid w:val="00A9111D"/>
    <w:rsid w:val="00A91E9C"/>
    <w:rsid w:val="00A9755E"/>
    <w:rsid w:val="00A9774D"/>
    <w:rsid w:val="00AA0ECB"/>
    <w:rsid w:val="00AA1771"/>
    <w:rsid w:val="00AA2B02"/>
    <w:rsid w:val="00AA30A2"/>
    <w:rsid w:val="00AA4B97"/>
    <w:rsid w:val="00AA5A8D"/>
    <w:rsid w:val="00AB11A3"/>
    <w:rsid w:val="00AB14B9"/>
    <w:rsid w:val="00AB476D"/>
    <w:rsid w:val="00AC03EA"/>
    <w:rsid w:val="00AC2670"/>
    <w:rsid w:val="00AC36F8"/>
    <w:rsid w:val="00AC394F"/>
    <w:rsid w:val="00AC3DF3"/>
    <w:rsid w:val="00AC42B4"/>
    <w:rsid w:val="00AC4769"/>
    <w:rsid w:val="00AC5626"/>
    <w:rsid w:val="00AC696C"/>
    <w:rsid w:val="00AC72A7"/>
    <w:rsid w:val="00AD06EA"/>
    <w:rsid w:val="00AD3911"/>
    <w:rsid w:val="00AD4DFB"/>
    <w:rsid w:val="00AD617E"/>
    <w:rsid w:val="00AE21F4"/>
    <w:rsid w:val="00AE2464"/>
    <w:rsid w:val="00AE5C65"/>
    <w:rsid w:val="00AE5D50"/>
    <w:rsid w:val="00AE7933"/>
    <w:rsid w:val="00AF0424"/>
    <w:rsid w:val="00AF19B8"/>
    <w:rsid w:val="00AF1F47"/>
    <w:rsid w:val="00AF35C8"/>
    <w:rsid w:val="00AF5B67"/>
    <w:rsid w:val="00B009C2"/>
    <w:rsid w:val="00B00CE4"/>
    <w:rsid w:val="00B02891"/>
    <w:rsid w:val="00B03503"/>
    <w:rsid w:val="00B11C65"/>
    <w:rsid w:val="00B156E9"/>
    <w:rsid w:val="00B17F99"/>
    <w:rsid w:val="00B2015C"/>
    <w:rsid w:val="00B212A5"/>
    <w:rsid w:val="00B2448E"/>
    <w:rsid w:val="00B25D83"/>
    <w:rsid w:val="00B26417"/>
    <w:rsid w:val="00B274AF"/>
    <w:rsid w:val="00B3023D"/>
    <w:rsid w:val="00B31EBE"/>
    <w:rsid w:val="00B32483"/>
    <w:rsid w:val="00B334AC"/>
    <w:rsid w:val="00B34198"/>
    <w:rsid w:val="00B34F81"/>
    <w:rsid w:val="00B35435"/>
    <w:rsid w:val="00B43391"/>
    <w:rsid w:val="00B43972"/>
    <w:rsid w:val="00B47E2E"/>
    <w:rsid w:val="00B518BB"/>
    <w:rsid w:val="00B52E9D"/>
    <w:rsid w:val="00B552BD"/>
    <w:rsid w:val="00B56CB2"/>
    <w:rsid w:val="00B57287"/>
    <w:rsid w:val="00B6025A"/>
    <w:rsid w:val="00B63BF2"/>
    <w:rsid w:val="00B644FB"/>
    <w:rsid w:val="00B65CA7"/>
    <w:rsid w:val="00B66576"/>
    <w:rsid w:val="00B66D0D"/>
    <w:rsid w:val="00B670E4"/>
    <w:rsid w:val="00B706F1"/>
    <w:rsid w:val="00B72DB4"/>
    <w:rsid w:val="00B73F4B"/>
    <w:rsid w:val="00B80436"/>
    <w:rsid w:val="00B82BD5"/>
    <w:rsid w:val="00B86452"/>
    <w:rsid w:val="00B86D4F"/>
    <w:rsid w:val="00B91E7F"/>
    <w:rsid w:val="00B92280"/>
    <w:rsid w:val="00B938E7"/>
    <w:rsid w:val="00B94B00"/>
    <w:rsid w:val="00B95DE7"/>
    <w:rsid w:val="00B95E88"/>
    <w:rsid w:val="00BA0192"/>
    <w:rsid w:val="00BA170F"/>
    <w:rsid w:val="00BA2CF4"/>
    <w:rsid w:val="00BA440B"/>
    <w:rsid w:val="00BA490D"/>
    <w:rsid w:val="00BA4A32"/>
    <w:rsid w:val="00BA5C07"/>
    <w:rsid w:val="00BB132C"/>
    <w:rsid w:val="00BB14E2"/>
    <w:rsid w:val="00BB187B"/>
    <w:rsid w:val="00BB3071"/>
    <w:rsid w:val="00BB5656"/>
    <w:rsid w:val="00BC26F5"/>
    <w:rsid w:val="00BC2B85"/>
    <w:rsid w:val="00BC31BF"/>
    <w:rsid w:val="00BC3EDD"/>
    <w:rsid w:val="00BC431E"/>
    <w:rsid w:val="00BC5BA4"/>
    <w:rsid w:val="00BC5D3E"/>
    <w:rsid w:val="00BC68DA"/>
    <w:rsid w:val="00BC6E34"/>
    <w:rsid w:val="00BC718C"/>
    <w:rsid w:val="00BC7961"/>
    <w:rsid w:val="00BC7BE2"/>
    <w:rsid w:val="00BD1A26"/>
    <w:rsid w:val="00BD1CF0"/>
    <w:rsid w:val="00BD442A"/>
    <w:rsid w:val="00BD53AB"/>
    <w:rsid w:val="00BE0ABB"/>
    <w:rsid w:val="00BE2117"/>
    <w:rsid w:val="00BE32B3"/>
    <w:rsid w:val="00BE47AB"/>
    <w:rsid w:val="00BE60DD"/>
    <w:rsid w:val="00BF018D"/>
    <w:rsid w:val="00BF1BF9"/>
    <w:rsid w:val="00BF2CA4"/>
    <w:rsid w:val="00BF330D"/>
    <w:rsid w:val="00BF41E4"/>
    <w:rsid w:val="00BF5D4A"/>
    <w:rsid w:val="00BF5EE5"/>
    <w:rsid w:val="00BF6DE9"/>
    <w:rsid w:val="00C00578"/>
    <w:rsid w:val="00C05BBA"/>
    <w:rsid w:val="00C06C6B"/>
    <w:rsid w:val="00C106D1"/>
    <w:rsid w:val="00C206D2"/>
    <w:rsid w:val="00C2232E"/>
    <w:rsid w:val="00C225FC"/>
    <w:rsid w:val="00C22ECD"/>
    <w:rsid w:val="00C2370E"/>
    <w:rsid w:val="00C259CA"/>
    <w:rsid w:val="00C26E2B"/>
    <w:rsid w:val="00C2706B"/>
    <w:rsid w:val="00C3170A"/>
    <w:rsid w:val="00C3188A"/>
    <w:rsid w:val="00C31E3D"/>
    <w:rsid w:val="00C33066"/>
    <w:rsid w:val="00C35237"/>
    <w:rsid w:val="00C35C3E"/>
    <w:rsid w:val="00C36463"/>
    <w:rsid w:val="00C36F0E"/>
    <w:rsid w:val="00C40EDC"/>
    <w:rsid w:val="00C41178"/>
    <w:rsid w:val="00C414CA"/>
    <w:rsid w:val="00C45337"/>
    <w:rsid w:val="00C4580D"/>
    <w:rsid w:val="00C463C0"/>
    <w:rsid w:val="00C47682"/>
    <w:rsid w:val="00C54758"/>
    <w:rsid w:val="00C55DD6"/>
    <w:rsid w:val="00C56841"/>
    <w:rsid w:val="00C62DF3"/>
    <w:rsid w:val="00C62F98"/>
    <w:rsid w:val="00C63986"/>
    <w:rsid w:val="00C645E6"/>
    <w:rsid w:val="00C6493D"/>
    <w:rsid w:val="00C6560E"/>
    <w:rsid w:val="00C70AAE"/>
    <w:rsid w:val="00C70F68"/>
    <w:rsid w:val="00C71E27"/>
    <w:rsid w:val="00C72317"/>
    <w:rsid w:val="00C761A0"/>
    <w:rsid w:val="00C77403"/>
    <w:rsid w:val="00C82005"/>
    <w:rsid w:val="00C82B9D"/>
    <w:rsid w:val="00C83C81"/>
    <w:rsid w:val="00C8400F"/>
    <w:rsid w:val="00C85C8F"/>
    <w:rsid w:val="00C85F35"/>
    <w:rsid w:val="00C87F95"/>
    <w:rsid w:val="00C91619"/>
    <w:rsid w:val="00C91D59"/>
    <w:rsid w:val="00C93D27"/>
    <w:rsid w:val="00C945F4"/>
    <w:rsid w:val="00C96069"/>
    <w:rsid w:val="00C9756D"/>
    <w:rsid w:val="00C97F87"/>
    <w:rsid w:val="00CA0EBB"/>
    <w:rsid w:val="00CA154B"/>
    <w:rsid w:val="00CA1C36"/>
    <w:rsid w:val="00CA1CF0"/>
    <w:rsid w:val="00CA51E1"/>
    <w:rsid w:val="00CA53C8"/>
    <w:rsid w:val="00CA7050"/>
    <w:rsid w:val="00CA72D6"/>
    <w:rsid w:val="00CA76A4"/>
    <w:rsid w:val="00CB0745"/>
    <w:rsid w:val="00CB0D6D"/>
    <w:rsid w:val="00CB2484"/>
    <w:rsid w:val="00CB327E"/>
    <w:rsid w:val="00CB37EB"/>
    <w:rsid w:val="00CB47CE"/>
    <w:rsid w:val="00CB5398"/>
    <w:rsid w:val="00CB6115"/>
    <w:rsid w:val="00CB675A"/>
    <w:rsid w:val="00CC08FF"/>
    <w:rsid w:val="00CC0D58"/>
    <w:rsid w:val="00CC35AB"/>
    <w:rsid w:val="00CC4798"/>
    <w:rsid w:val="00CC66B1"/>
    <w:rsid w:val="00CC75EC"/>
    <w:rsid w:val="00CD29FC"/>
    <w:rsid w:val="00CD2DD1"/>
    <w:rsid w:val="00CD4A8A"/>
    <w:rsid w:val="00CD55A8"/>
    <w:rsid w:val="00CD6E6A"/>
    <w:rsid w:val="00CD7493"/>
    <w:rsid w:val="00CD7942"/>
    <w:rsid w:val="00CE319D"/>
    <w:rsid w:val="00CE4012"/>
    <w:rsid w:val="00CE4464"/>
    <w:rsid w:val="00CE45A2"/>
    <w:rsid w:val="00CE4E20"/>
    <w:rsid w:val="00CE6E94"/>
    <w:rsid w:val="00CF0B7D"/>
    <w:rsid w:val="00CF0C2E"/>
    <w:rsid w:val="00CF6198"/>
    <w:rsid w:val="00CF7DB6"/>
    <w:rsid w:val="00D00749"/>
    <w:rsid w:val="00D01EC8"/>
    <w:rsid w:val="00D03E79"/>
    <w:rsid w:val="00D06102"/>
    <w:rsid w:val="00D063B4"/>
    <w:rsid w:val="00D069E1"/>
    <w:rsid w:val="00D06E1F"/>
    <w:rsid w:val="00D10A1F"/>
    <w:rsid w:val="00D1400F"/>
    <w:rsid w:val="00D22EAD"/>
    <w:rsid w:val="00D23C2D"/>
    <w:rsid w:val="00D248CD"/>
    <w:rsid w:val="00D24E69"/>
    <w:rsid w:val="00D2599D"/>
    <w:rsid w:val="00D25F35"/>
    <w:rsid w:val="00D279EC"/>
    <w:rsid w:val="00D306A8"/>
    <w:rsid w:val="00D30913"/>
    <w:rsid w:val="00D30F38"/>
    <w:rsid w:val="00D31588"/>
    <w:rsid w:val="00D336DD"/>
    <w:rsid w:val="00D341DC"/>
    <w:rsid w:val="00D3556F"/>
    <w:rsid w:val="00D36810"/>
    <w:rsid w:val="00D37BD3"/>
    <w:rsid w:val="00D4174F"/>
    <w:rsid w:val="00D41C83"/>
    <w:rsid w:val="00D43D08"/>
    <w:rsid w:val="00D43E81"/>
    <w:rsid w:val="00D43EBA"/>
    <w:rsid w:val="00D455AD"/>
    <w:rsid w:val="00D45841"/>
    <w:rsid w:val="00D50BB6"/>
    <w:rsid w:val="00D50E40"/>
    <w:rsid w:val="00D517CC"/>
    <w:rsid w:val="00D51974"/>
    <w:rsid w:val="00D52893"/>
    <w:rsid w:val="00D53ABF"/>
    <w:rsid w:val="00D55B64"/>
    <w:rsid w:val="00D562FF"/>
    <w:rsid w:val="00D567F2"/>
    <w:rsid w:val="00D56E4E"/>
    <w:rsid w:val="00D575AE"/>
    <w:rsid w:val="00D604DF"/>
    <w:rsid w:val="00D60E77"/>
    <w:rsid w:val="00D624F1"/>
    <w:rsid w:val="00D63F32"/>
    <w:rsid w:val="00D64BFF"/>
    <w:rsid w:val="00D704EB"/>
    <w:rsid w:val="00D72C85"/>
    <w:rsid w:val="00D72CCF"/>
    <w:rsid w:val="00D740A7"/>
    <w:rsid w:val="00D746F9"/>
    <w:rsid w:val="00D74A13"/>
    <w:rsid w:val="00D76A6C"/>
    <w:rsid w:val="00D80FF0"/>
    <w:rsid w:val="00D84799"/>
    <w:rsid w:val="00D85AA4"/>
    <w:rsid w:val="00D85DA3"/>
    <w:rsid w:val="00D86F8C"/>
    <w:rsid w:val="00D8720D"/>
    <w:rsid w:val="00D93111"/>
    <w:rsid w:val="00D93927"/>
    <w:rsid w:val="00D95521"/>
    <w:rsid w:val="00DA03BF"/>
    <w:rsid w:val="00DA057B"/>
    <w:rsid w:val="00DA092B"/>
    <w:rsid w:val="00DA0B74"/>
    <w:rsid w:val="00DA1155"/>
    <w:rsid w:val="00DA31E5"/>
    <w:rsid w:val="00DA3918"/>
    <w:rsid w:val="00DA6778"/>
    <w:rsid w:val="00DB05FE"/>
    <w:rsid w:val="00DB2556"/>
    <w:rsid w:val="00DB4E09"/>
    <w:rsid w:val="00DB5BAA"/>
    <w:rsid w:val="00DB62A5"/>
    <w:rsid w:val="00DB6902"/>
    <w:rsid w:val="00DC1289"/>
    <w:rsid w:val="00DC2CB9"/>
    <w:rsid w:val="00DC51DA"/>
    <w:rsid w:val="00DC626D"/>
    <w:rsid w:val="00DD0F4E"/>
    <w:rsid w:val="00DD1649"/>
    <w:rsid w:val="00DD2714"/>
    <w:rsid w:val="00DD273C"/>
    <w:rsid w:val="00DD3B65"/>
    <w:rsid w:val="00DD3F98"/>
    <w:rsid w:val="00DD4471"/>
    <w:rsid w:val="00DD7A1F"/>
    <w:rsid w:val="00DE2D58"/>
    <w:rsid w:val="00DE32FE"/>
    <w:rsid w:val="00DE354B"/>
    <w:rsid w:val="00DE39DC"/>
    <w:rsid w:val="00DE3F97"/>
    <w:rsid w:val="00DE45B9"/>
    <w:rsid w:val="00DE4A99"/>
    <w:rsid w:val="00DE4AF3"/>
    <w:rsid w:val="00DE6C91"/>
    <w:rsid w:val="00DE6F74"/>
    <w:rsid w:val="00DE7D17"/>
    <w:rsid w:val="00DF2A92"/>
    <w:rsid w:val="00DF37E5"/>
    <w:rsid w:val="00DF67DE"/>
    <w:rsid w:val="00DF6BBF"/>
    <w:rsid w:val="00DF7F78"/>
    <w:rsid w:val="00E00C94"/>
    <w:rsid w:val="00E01390"/>
    <w:rsid w:val="00E0497B"/>
    <w:rsid w:val="00E04CEA"/>
    <w:rsid w:val="00E057E7"/>
    <w:rsid w:val="00E0599C"/>
    <w:rsid w:val="00E07746"/>
    <w:rsid w:val="00E104E7"/>
    <w:rsid w:val="00E11230"/>
    <w:rsid w:val="00E112AD"/>
    <w:rsid w:val="00E119C6"/>
    <w:rsid w:val="00E11F72"/>
    <w:rsid w:val="00E131E3"/>
    <w:rsid w:val="00E14343"/>
    <w:rsid w:val="00E20659"/>
    <w:rsid w:val="00E221BD"/>
    <w:rsid w:val="00E30B89"/>
    <w:rsid w:val="00E311A7"/>
    <w:rsid w:val="00E32765"/>
    <w:rsid w:val="00E32F72"/>
    <w:rsid w:val="00E343B9"/>
    <w:rsid w:val="00E35527"/>
    <w:rsid w:val="00E369CF"/>
    <w:rsid w:val="00E36C33"/>
    <w:rsid w:val="00E37D8E"/>
    <w:rsid w:val="00E37E5B"/>
    <w:rsid w:val="00E4033B"/>
    <w:rsid w:val="00E4073F"/>
    <w:rsid w:val="00E4129E"/>
    <w:rsid w:val="00E41BBF"/>
    <w:rsid w:val="00E43164"/>
    <w:rsid w:val="00E46847"/>
    <w:rsid w:val="00E47371"/>
    <w:rsid w:val="00E47C3B"/>
    <w:rsid w:val="00E50E44"/>
    <w:rsid w:val="00E51347"/>
    <w:rsid w:val="00E51AA5"/>
    <w:rsid w:val="00E51C15"/>
    <w:rsid w:val="00E52BCF"/>
    <w:rsid w:val="00E52E1B"/>
    <w:rsid w:val="00E579CE"/>
    <w:rsid w:val="00E6048C"/>
    <w:rsid w:val="00E605EA"/>
    <w:rsid w:val="00E61CE6"/>
    <w:rsid w:val="00E63893"/>
    <w:rsid w:val="00E67A84"/>
    <w:rsid w:val="00E70507"/>
    <w:rsid w:val="00E707E5"/>
    <w:rsid w:val="00E70A62"/>
    <w:rsid w:val="00E71041"/>
    <w:rsid w:val="00E731C3"/>
    <w:rsid w:val="00E74B8C"/>
    <w:rsid w:val="00E77A3D"/>
    <w:rsid w:val="00E77C22"/>
    <w:rsid w:val="00E8103B"/>
    <w:rsid w:val="00E81BF4"/>
    <w:rsid w:val="00E82C40"/>
    <w:rsid w:val="00E84929"/>
    <w:rsid w:val="00E84BF2"/>
    <w:rsid w:val="00E87B7F"/>
    <w:rsid w:val="00E90FA5"/>
    <w:rsid w:val="00E91F8B"/>
    <w:rsid w:val="00E935DC"/>
    <w:rsid w:val="00E94B8F"/>
    <w:rsid w:val="00E956A3"/>
    <w:rsid w:val="00E96112"/>
    <w:rsid w:val="00E96358"/>
    <w:rsid w:val="00E96834"/>
    <w:rsid w:val="00EA1A46"/>
    <w:rsid w:val="00EA22EB"/>
    <w:rsid w:val="00EA5782"/>
    <w:rsid w:val="00EA5E72"/>
    <w:rsid w:val="00EA6A4D"/>
    <w:rsid w:val="00EB00EA"/>
    <w:rsid w:val="00EB035C"/>
    <w:rsid w:val="00EB0434"/>
    <w:rsid w:val="00EB4B0C"/>
    <w:rsid w:val="00EB4CE4"/>
    <w:rsid w:val="00EB7763"/>
    <w:rsid w:val="00EC01E5"/>
    <w:rsid w:val="00EC0A48"/>
    <w:rsid w:val="00EC130F"/>
    <w:rsid w:val="00EC2199"/>
    <w:rsid w:val="00EC3183"/>
    <w:rsid w:val="00EC4405"/>
    <w:rsid w:val="00EC4FFF"/>
    <w:rsid w:val="00EC6725"/>
    <w:rsid w:val="00EC6CB6"/>
    <w:rsid w:val="00ED15D6"/>
    <w:rsid w:val="00ED2E99"/>
    <w:rsid w:val="00ED4278"/>
    <w:rsid w:val="00ED7F8F"/>
    <w:rsid w:val="00EE00D0"/>
    <w:rsid w:val="00EE23E0"/>
    <w:rsid w:val="00EE2FBE"/>
    <w:rsid w:val="00EE332C"/>
    <w:rsid w:val="00EE3A38"/>
    <w:rsid w:val="00EE429E"/>
    <w:rsid w:val="00EE52F4"/>
    <w:rsid w:val="00EF0D1C"/>
    <w:rsid w:val="00EF11E0"/>
    <w:rsid w:val="00EF2AE9"/>
    <w:rsid w:val="00EF4E1D"/>
    <w:rsid w:val="00F0094C"/>
    <w:rsid w:val="00F02314"/>
    <w:rsid w:val="00F10A5B"/>
    <w:rsid w:val="00F1482B"/>
    <w:rsid w:val="00F14E4E"/>
    <w:rsid w:val="00F1509D"/>
    <w:rsid w:val="00F1631B"/>
    <w:rsid w:val="00F17C86"/>
    <w:rsid w:val="00F22455"/>
    <w:rsid w:val="00F26795"/>
    <w:rsid w:val="00F32DC1"/>
    <w:rsid w:val="00F3367F"/>
    <w:rsid w:val="00F35C41"/>
    <w:rsid w:val="00F35E00"/>
    <w:rsid w:val="00F35F55"/>
    <w:rsid w:val="00F36834"/>
    <w:rsid w:val="00F37D37"/>
    <w:rsid w:val="00F4070A"/>
    <w:rsid w:val="00F40771"/>
    <w:rsid w:val="00F4438E"/>
    <w:rsid w:val="00F4455C"/>
    <w:rsid w:val="00F449FF"/>
    <w:rsid w:val="00F46553"/>
    <w:rsid w:val="00F51395"/>
    <w:rsid w:val="00F51822"/>
    <w:rsid w:val="00F5190A"/>
    <w:rsid w:val="00F51DA6"/>
    <w:rsid w:val="00F5220B"/>
    <w:rsid w:val="00F52DC6"/>
    <w:rsid w:val="00F5667C"/>
    <w:rsid w:val="00F57899"/>
    <w:rsid w:val="00F626F3"/>
    <w:rsid w:val="00F64BB1"/>
    <w:rsid w:val="00F651A6"/>
    <w:rsid w:val="00F66161"/>
    <w:rsid w:val="00F67A12"/>
    <w:rsid w:val="00F7038F"/>
    <w:rsid w:val="00F7197C"/>
    <w:rsid w:val="00F73003"/>
    <w:rsid w:val="00F733FB"/>
    <w:rsid w:val="00F77C21"/>
    <w:rsid w:val="00F817CA"/>
    <w:rsid w:val="00F828F6"/>
    <w:rsid w:val="00F8315E"/>
    <w:rsid w:val="00F83973"/>
    <w:rsid w:val="00F84D4B"/>
    <w:rsid w:val="00F856C1"/>
    <w:rsid w:val="00F85CE4"/>
    <w:rsid w:val="00F904B5"/>
    <w:rsid w:val="00F920E1"/>
    <w:rsid w:val="00F93498"/>
    <w:rsid w:val="00F937E3"/>
    <w:rsid w:val="00F93C41"/>
    <w:rsid w:val="00F93F50"/>
    <w:rsid w:val="00F97E4A"/>
    <w:rsid w:val="00FA0287"/>
    <w:rsid w:val="00FA0C10"/>
    <w:rsid w:val="00FA1805"/>
    <w:rsid w:val="00FA5F10"/>
    <w:rsid w:val="00FA661E"/>
    <w:rsid w:val="00FA6F8D"/>
    <w:rsid w:val="00FA7141"/>
    <w:rsid w:val="00FB0F92"/>
    <w:rsid w:val="00FB135C"/>
    <w:rsid w:val="00FB1BDF"/>
    <w:rsid w:val="00FB249C"/>
    <w:rsid w:val="00FB29A2"/>
    <w:rsid w:val="00FB7B4D"/>
    <w:rsid w:val="00FC0712"/>
    <w:rsid w:val="00FC0D16"/>
    <w:rsid w:val="00FC0DB4"/>
    <w:rsid w:val="00FC4BDE"/>
    <w:rsid w:val="00FC7EBE"/>
    <w:rsid w:val="00FD1259"/>
    <w:rsid w:val="00FD1BD2"/>
    <w:rsid w:val="00FD331A"/>
    <w:rsid w:val="00FD4279"/>
    <w:rsid w:val="00FD55F9"/>
    <w:rsid w:val="00FD57C1"/>
    <w:rsid w:val="00FD5F14"/>
    <w:rsid w:val="00FD5FC2"/>
    <w:rsid w:val="00FE0BC9"/>
    <w:rsid w:val="00FE1613"/>
    <w:rsid w:val="00FE418F"/>
    <w:rsid w:val="00FE6F20"/>
    <w:rsid w:val="00FE786A"/>
    <w:rsid w:val="00FF3530"/>
    <w:rsid w:val="00FF3E23"/>
    <w:rsid w:val="00FF5083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DB5B8-4D57-482E-9A62-CDC73F36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6335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2312</CharactersWithSpaces>
  <SharedDoc>false</SharedDoc>
  <HLinks>
    <vt:vector size="6" baseType="variant">
      <vt:variant>
        <vt:i4>3211313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consultantplus://offline/ref=52D5A0F651190D080DFBB1D48E94D29FE1B6E41CD5011D133B2F265B8C90453F88D927F6B16Aj9Y9C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218</cp:revision>
  <cp:lastPrinted>2023-06-21T03:59:00Z</cp:lastPrinted>
  <dcterms:created xsi:type="dcterms:W3CDTF">2020-03-11T06:31:00Z</dcterms:created>
  <dcterms:modified xsi:type="dcterms:W3CDTF">2024-05-15T09:18:00Z</dcterms:modified>
</cp:coreProperties>
</file>